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59A0C" w14:textId="48EB0861" w:rsidR="00A27B4D" w:rsidRPr="008249AC" w:rsidRDefault="00A27B4D" w:rsidP="00D50135">
      <w:pPr>
        <w:pStyle w:val="Znag"/>
      </w:pPr>
      <w:bookmarkStart w:id="0" w:name="_Toc23926979"/>
      <w:bookmarkStart w:id="1" w:name="_Toc516738909"/>
      <w:r w:rsidRPr="008249AC">
        <w:t>ZAŁĄCZNIK NR 2 DO SWZ</w:t>
      </w:r>
      <w:r w:rsidRPr="008249AC">
        <w:tab/>
      </w:r>
      <w:r w:rsidR="0005487E">
        <w:t>POST/DYS/OR/G</w:t>
      </w:r>
      <w:r w:rsidR="009E0FC6" w:rsidRPr="008249AC">
        <w:t>Z/</w:t>
      </w:r>
      <w:r w:rsidR="00CF245A">
        <w:t>04683</w:t>
      </w:r>
      <w:r w:rsidR="009E0FC6" w:rsidRPr="008249AC">
        <w:t>/</w:t>
      </w:r>
      <w:r w:rsidR="009F41C1" w:rsidRPr="008249AC">
        <w:t>2025</w:t>
      </w:r>
    </w:p>
    <w:p w14:paraId="36C3B8DE" w14:textId="77777777" w:rsidR="00B57327" w:rsidRPr="008249AC" w:rsidRDefault="00B57327" w:rsidP="00D50135">
      <w:pPr>
        <w:pStyle w:val="Ztyt"/>
      </w:pPr>
      <w:r w:rsidRPr="008249AC">
        <w:t>WA</w:t>
      </w:r>
      <w:r w:rsidR="000339B0" w:rsidRPr="008249AC">
        <w:t>RUNKI UDZIAŁU</w:t>
      </w:r>
      <w:r w:rsidR="00931521" w:rsidRPr="008249AC">
        <w:t xml:space="preserve"> W </w:t>
      </w:r>
      <w:r w:rsidR="000339B0" w:rsidRPr="00D50135">
        <w:t>POSTĘPOWANIU</w:t>
      </w:r>
      <w:r w:rsidR="000339B0" w:rsidRPr="008249AC">
        <w:t xml:space="preserve"> I</w:t>
      </w:r>
      <w:r w:rsidRPr="008249AC">
        <w:t xml:space="preserve"> OPIS SPOSOBU OCENY </w:t>
      </w:r>
      <w:r w:rsidR="00D50135">
        <w:br/>
      </w:r>
      <w:r w:rsidRPr="008249AC">
        <w:t>ICH SPEŁNIENIA</w:t>
      </w:r>
      <w:r w:rsidR="004242EF" w:rsidRPr="008249AC">
        <w:t xml:space="preserve"> </w:t>
      </w:r>
      <w:r w:rsidR="000339B0" w:rsidRPr="008249AC">
        <w:t xml:space="preserve">ORAZ </w:t>
      </w:r>
      <w:r w:rsidR="00BF7635" w:rsidRPr="008249AC">
        <w:t>ELEMENTY SKŁADOWE OFERTY</w:t>
      </w:r>
      <w:bookmarkEnd w:id="0"/>
    </w:p>
    <w:p w14:paraId="0D97F5E4" w14:textId="77777777" w:rsidR="00CE0328" w:rsidRPr="008249AC" w:rsidRDefault="0092476E" w:rsidP="008249AC">
      <w:pPr>
        <w:pStyle w:val="L1nr"/>
        <w:rPr>
          <w:rFonts w:asciiTheme="minorHAnsi" w:hAnsiTheme="minorHAnsi" w:cstheme="minorHAnsi"/>
          <w:lang w:eastAsia="pl-PL"/>
        </w:rPr>
      </w:pPr>
      <w:bookmarkStart w:id="2" w:name="_Toc8212141"/>
      <w:r w:rsidRPr="008249AC">
        <w:rPr>
          <w:rFonts w:asciiTheme="minorHAnsi" w:hAnsiTheme="minorHAnsi" w:cstheme="minorHAnsi"/>
          <w:lang w:eastAsia="pl-PL"/>
        </w:rPr>
        <w:t>O udzielenie Zakupu mogą ubiegać się Wykonawcy, którzy:</w:t>
      </w:r>
      <w:bookmarkStart w:id="3" w:name="_Toc8212142"/>
      <w:bookmarkEnd w:id="2"/>
    </w:p>
    <w:p w14:paraId="19C0EC1F" w14:textId="77777777" w:rsidR="00CE0328"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Nie podlegają wykluczeniu:</w:t>
      </w:r>
    </w:p>
    <w:bookmarkEnd w:id="3"/>
    <w:p w14:paraId="192F0EE5" w14:textId="77777777" w:rsidR="009C75BC" w:rsidRPr="008249AC" w:rsidRDefault="00C50DF1" w:rsidP="008249AC">
      <w:pPr>
        <w:pStyle w:val="L3nr"/>
        <w:rPr>
          <w:lang w:eastAsia="pl-PL"/>
        </w:rPr>
      </w:pPr>
      <w:r w:rsidRPr="008249AC">
        <w:t>na podstawie pkt  9.4.3.1. – 9.4.3.4. oraz 9.4.2.1. – 9.4.2.14. Procedury Zakupów PGE Dystrybucja S.A.;</w:t>
      </w:r>
    </w:p>
    <w:p w14:paraId="3D5B326B" w14:textId="77777777" w:rsidR="009C75BC" w:rsidRPr="008249AC" w:rsidRDefault="00C50DF1" w:rsidP="00505428">
      <w:pPr>
        <w:pStyle w:val="L2nr"/>
        <w:rPr>
          <w:rFonts w:asciiTheme="minorHAnsi" w:hAnsiTheme="minorHAnsi" w:cstheme="minorHAnsi"/>
          <w:lang w:eastAsia="pl-PL"/>
        </w:rPr>
      </w:pPr>
      <w:r w:rsidRPr="008249AC">
        <w:rPr>
          <w:rFonts w:asciiTheme="minorHAnsi" w:eastAsia="Calibri" w:hAnsiTheme="minorHAnsi" w:cstheme="minorHAnsi"/>
        </w:rPr>
        <w:t>S</w:t>
      </w:r>
      <w:r w:rsidR="00BE661A" w:rsidRPr="008249AC">
        <w:rPr>
          <w:rFonts w:asciiTheme="minorHAnsi" w:eastAsia="Calibri" w:hAnsiTheme="minorHAnsi" w:cstheme="minorHAnsi"/>
        </w:rPr>
        <w:t>pełniają warunki</w:t>
      </w:r>
      <w:r w:rsidR="00216A34" w:rsidRPr="008249AC">
        <w:rPr>
          <w:rFonts w:asciiTheme="minorHAnsi" w:eastAsia="Calibri" w:hAnsiTheme="minorHAnsi" w:cstheme="minorHAnsi"/>
        </w:rPr>
        <w:t xml:space="preserve"> udziału jak niżej:</w:t>
      </w:r>
    </w:p>
    <w:p w14:paraId="6EAA1ACB" w14:textId="77777777" w:rsidR="0092476E" w:rsidRPr="008249AC" w:rsidRDefault="008770E1" w:rsidP="008249AC">
      <w:pPr>
        <w:pStyle w:val="L3nr"/>
      </w:pPr>
      <w:r w:rsidRPr="008249AC">
        <w:t>posiadają  niezbędne zdolności techniczne lub zawodowe do zrealizowania Zakupu,</w:t>
      </w:r>
      <w:r w:rsidR="00D50135">
        <w:t xml:space="preserve"> w </w:t>
      </w:r>
      <w:r w:rsidRPr="008249AC">
        <w:t>szczególności wiedzę i doświadczenie oraz dysponują potencjałem technicznym i</w:t>
      </w:r>
      <w:r w:rsidR="00505428" w:rsidRPr="008249AC">
        <w:t> </w:t>
      </w:r>
      <w:r w:rsidRPr="008249AC">
        <w:t xml:space="preserve"> osobami zdolnymi do realizacji Zakupu</w:t>
      </w:r>
    </w:p>
    <w:p w14:paraId="0ED2DB7B" w14:textId="77777777" w:rsidR="0092476E" w:rsidRPr="008249AC" w:rsidRDefault="0092476E" w:rsidP="00B6115A">
      <w:pPr>
        <w:pStyle w:val="L3t"/>
        <w:rPr>
          <w:rFonts w:asciiTheme="minorHAnsi" w:hAnsiTheme="minorHAnsi" w:cstheme="minorHAnsi"/>
        </w:rPr>
      </w:pPr>
      <w:r w:rsidRPr="008249AC">
        <w:rPr>
          <w:rFonts w:asciiTheme="minorHAnsi" w:hAnsiTheme="minorHAnsi" w:cstheme="minorHAnsi"/>
        </w:rPr>
        <w:t>Zamawiający nie stawia szczeg</w:t>
      </w:r>
      <w:r w:rsidR="00AF4448" w:rsidRPr="008249AC">
        <w:rPr>
          <w:rFonts w:asciiTheme="minorHAnsi" w:hAnsiTheme="minorHAnsi" w:cstheme="minorHAnsi"/>
        </w:rPr>
        <w:t>ólnych warunków</w:t>
      </w:r>
      <w:r w:rsidR="00D50135">
        <w:rPr>
          <w:rFonts w:asciiTheme="minorHAnsi" w:hAnsiTheme="minorHAnsi" w:cstheme="minorHAnsi"/>
        </w:rPr>
        <w:t xml:space="preserve"> w </w:t>
      </w:r>
      <w:r w:rsidR="00AF4448" w:rsidRPr="008249AC">
        <w:rPr>
          <w:rFonts w:asciiTheme="minorHAnsi" w:hAnsiTheme="minorHAnsi" w:cstheme="minorHAnsi"/>
        </w:rPr>
        <w:t xml:space="preserve">tym zakresie </w:t>
      </w:r>
      <w:r w:rsidRPr="008249AC">
        <w:rPr>
          <w:rStyle w:val="Uwagi"/>
          <w:rFonts w:asciiTheme="minorHAnsi" w:hAnsiTheme="minorHAnsi" w:cstheme="minorHAnsi"/>
          <w:i w:val="0"/>
          <w:color w:val="auto"/>
          <w:sz w:val="22"/>
        </w:rPr>
        <w:t>lub</w:t>
      </w:r>
    </w:p>
    <w:p w14:paraId="4A3AA95E" w14:textId="77777777" w:rsidR="0092476E" w:rsidRPr="008249AC" w:rsidRDefault="0092476E" w:rsidP="00B6115A">
      <w:pPr>
        <w:pStyle w:val="L3t"/>
        <w:rPr>
          <w:rFonts w:asciiTheme="minorHAnsi" w:hAnsiTheme="minorHAnsi" w:cstheme="minorHAnsi"/>
        </w:rPr>
      </w:pPr>
      <w:r w:rsidRPr="008249AC">
        <w:rPr>
          <w:rFonts w:asciiTheme="minorHAnsi" w:hAnsiTheme="minorHAnsi" w:cstheme="minorHAnsi"/>
        </w:rPr>
        <w:t>W celu potwierdzenia spełnienia warunku Wykonawcy winni wykazać, że</w:t>
      </w:r>
      <w:r w:rsidR="00AF4448" w:rsidRPr="008249AC">
        <w:rPr>
          <w:rFonts w:asciiTheme="minorHAnsi" w:hAnsiTheme="minorHAnsi" w:cstheme="minorHAnsi"/>
        </w:rPr>
        <w:t>:</w:t>
      </w:r>
    </w:p>
    <w:p w14:paraId="47805104" w14:textId="6106620A" w:rsidR="009C75BC" w:rsidRPr="00CF245A" w:rsidRDefault="0092476E" w:rsidP="00B6115A">
      <w:pPr>
        <w:pStyle w:val="L4nr"/>
        <w:rPr>
          <w:rFonts w:asciiTheme="minorHAnsi" w:hAnsiTheme="minorHAnsi" w:cstheme="minorHAnsi"/>
          <w:lang w:eastAsia="pl-PL"/>
        </w:rPr>
      </w:pPr>
      <w:r w:rsidRPr="008249AC">
        <w:rPr>
          <w:rFonts w:asciiTheme="minorHAnsi" w:hAnsiTheme="minorHAnsi" w:cstheme="minorHAnsi"/>
        </w:rPr>
        <w:t xml:space="preserve">w okresie ostatnich </w:t>
      </w:r>
      <w:r w:rsidR="00F636AB">
        <w:rPr>
          <w:rFonts w:asciiTheme="minorHAnsi" w:eastAsiaTheme="majorEastAsia" w:hAnsiTheme="minorHAnsi" w:cstheme="minorHAnsi"/>
          <w:bCs/>
        </w:rPr>
        <w:t>5</w:t>
      </w:r>
      <w:r w:rsidRPr="008249AC">
        <w:rPr>
          <w:rFonts w:asciiTheme="minorHAnsi" w:hAnsiTheme="minorHAnsi" w:cstheme="minorHAnsi"/>
        </w:rPr>
        <w:t xml:space="preserve"> lat przed upływem terminu składania ofert, a jeżeli okres prowadzenia </w:t>
      </w:r>
      <w:r w:rsidRPr="00CF245A">
        <w:rPr>
          <w:rFonts w:asciiTheme="minorHAnsi" w:hAnsiTheme="minorHAnsi" w:cstheme="minorHAnsi"/>
        </w:rPr>
        <w:t>działalności jest krótszy –</w:t>
      </w:r>
      <w:r w:rsidR="00D50135" w:rsidRPr="00CF245A">
        <w:rPr>
          <w:rFonts w:asciiTheme="minorHAnsi" w:hAnsiTheme="minorHAnsi" w:cstheme="minorHAnsi"/>
        </w:rPr>
        <w:t xml:space="preserve"> w </w:t>
      </w:r>
      <w:r w:rsidRPr="00CF245A">
        <w:rPr>
          <w:rFonts w:asciiTheme="minorHAnsi" w:hAnsiTheme="minorHAnsi" w:cstheme="minorHAnsi"/>
        </w:rPr>
        <w:t xml:space="preserve">tym okresie, zrealizowali </w:t>
      </w:r>
      <w:sdt>
        <w:sdtPr>
          <w:rPr>
            <w:rFonts w:asciiTheme="minorHAnsi" w:hAnsiTheme="minorHAnsi" w:cstheme="minorHAnsi"/>
          </w:rPr>
          <w:id w:val="-1512754842"/>
          <w:placeholder>
            <w:docPart w:val="782203DA1262434D9D51322F13AD24FF"/>
          </w:placeholder>
          <w:dropDownList>
            <w:listItem w:value="Tryb"/>
            <w:listItem w:displayText="dostawy" w:value="dostawy"/>
            <w:listItem w:displayText="usługi" w:value="usługi"/>
          </w:dropDownList>
        </w:sdtPr>
        <w:sdtContent>
          <w:r w:rsidR="00F636AB" w:rsidRPr="00CF245A">
            <w:rPr>
              <w:rFonts w:asciiTheme="minorHAnsi" w:hAnsiTheme="minorHAnsi" w:cstheme="minorHAnsi"/>
            </w:rPr>
            <w:t>usługi</w:t>
          </w:r>
        </w:sdtContent>
      </w:sdt>
      <w:r w:rsidR="0000045D" w:rsidRPr="00CF245A">
        <w:rPr>
          <w:rFonts w:asciiTheme="minorHAnsi" w:hAnsiTheme="minorHAnsi" w:cstheme="minorHAnsi"/>
        </w:rPr>
        <w:t xml:space="preserve"> </w:t>
      </w:r>
      <w:r w:rsidR="00BE00CD" w:rsidRPr="00CF245A">
        <w:rPr>
          <w:rFonts w:asciiTheme="minorHAnsi" w:hAnsiTheme="minorHAnsi" w:cstheme="minorHAnsi"/>
        </w:rPr>
        <w:t>odpowiadające przedmiotowi zamówienia określone</w:t>
      </w:r>
      <w:r w:rsidR="00D50135" w:rsidRPr="00CF245A">
        <w:rPr>
          <w:rFonts w:asciiTheme="minorHAnsi" w:hAnsiTheme="minorHAnsi" w:cstheme="minorHAnsi"/>
        </w:rPr>
        <w:t xml:space="preserve"> w </w:t>
      </w:r>
      <w:r w:rsidR="00BE00CD" w:rsidRPr="00CF245A">
        <w:rPr>
          <w:rFonts w:asciiTheme="minorHAnsi" w:hAnsiTheme="minorHAnsi" w:cstheme="minorHAnsi"/>
        </w:rPr>
        <w:t>Załączniku nr 1</w:t>
      </w:r>
      <w:r w:rsidR="00D50135" w:rsidRPr="00CF245A">
        <w:rPr>
          <w:rFonts w:asciiTheme="minorHAnsi" w:hAnsiTheme="minorHAnsi" w:cstheme="minorHAnsi"/>
        </w:rPr>
        <w:t xml:space="preserve"> o </w:t>
      </w:r>
      <w:r w:rsidRPr="00CF245A">
        <w:rPr>
          <w:rFonts w:asciiTheme="minorHAnsi" w:hAnsiTheme="minorHAnsi" w:cstheme="minorHAnsi"/>
        </w:rPr>
        <w:t xml:space="preserve">wartości co najmniej </w:t>
      </w:r>
      <w:r w:rsidR="00A94CBC" w:rsidRPr="00CF245A">
        <w:rPr>
          <w:rFonts w:asciiTheme="minorHAnsi" w:hAnsiTheme="minorHAnsi" w:cstheme="minorHAnsi"/>
        </w:rPr>
        <w:t>30</w:t>
      </w:r>
      <w:r w:rsidR="00F636AB" w:rsidRPr="00CF245A">
        <w:rPr>
          <w:rFonts w:asciiTheme="minorHAnsi" w:hAnsiTheme="minorHAnsi" w:cstheme="minorHAnsi"/>
        </w:rPr>
        <w:t>0 000,00</w:t>
      </w:r>
      <w:r w:rsidR="00AF4448" w:rsidRPr="00CF245A">
        <w:rPr>
          <w:rFonts w:asciiTheme="minorHAnsi" w:eastAsiaTheme="majorEastAsia" w:hAnsiTheme="minorHAnsi" w:cstheme="minorHAnsi"/>
          <w:bCs/>
        </w:rPr>
        <w:t xml:space="preserve"> zł</w:t>
      </w:r>
      <w:r w:rsidRPr="00CF245A">
        <w:rPr>
          <w:rFonts w:asciiTheme="minorHAnsi" w:hAnsiTheme="minorHAnsi" w:cstheme="minorHAnsi"/>
        </w:rPr>
        <w:t xml:space="preserve"> </w:t>
      </w:r>
      <w:sdt>
        <w:sdtPr>
          <w:rPr>
            <w:rFonts w:asciiTheme="minorHAnsi" w:hAnsiTheme="minorHAnsi" w:cstheme="minorHAnsi"/>
          </w:rPr>
          <w:id w:val="-1288348676"/>
          <w:placeholder>
            <w:docPart w:val="38E71AA6D01C42A5A6BBED978027563D"/>
          </w:placeholder>
          <w:dropDownList>
            <w:listItem w:value="Tryb"/>
            <w:listItem w:displayText="netto" w:value="netto"/>
            <w:listItem w:displayText="brutto" w:value="brutto"/>
            <w:listItem w:displayText="skasuj" w:value="skasuj"/>
          </w:dropDownList>
        </w:sdtPr>
        <w:sdtContent>
          <w:r w:rsidR="006F7A87" w:rsidRPr="00CF245A">
            <w:rPr>
              <w:rFonts w:asciiTheme="minorHAnsi" w:hAnsiTheme="minorHAnsi" w:cstheme="minorHAnsi"/>
            </w:rPr>
            <w:t>netto</w:t>
          </w:r>
        </w:sdtContent>
      </w:sdt>
    </w:p>
    <w:p w14:paraId="20B0E670" w14:textId="12BA3CB4" w:rsidR="009C75BC" w:rsidRPr="008249AC" w:rsidRDefault="0092476E" w:rsidP="00505428">
      <w:pPr>
        <w:pStyle w:val="L4t"/>
        <w:rPr>
          <w:rFonts w:asciiTheme="minorHAnsi" w:hAnsiTheme="minorHAnsi" w:cstheme="minorHAnsi"/>
        </w:rPr>
      </w:pPr>
      <w:r w:rsidRPr="00CF245A">
        <w:rPr>
          <w:rFonts w:asciiTheme="minorHAnsi" w:hAnsiTheme="minorHAnsi" w:cstheme="minorHAnsi"/>
          <w:b/>
        </w:rPr>
        <w:t>UWAGA:</w:t>
      </w:r>
      <w:r w:rsidRPr="00CF245A">
        <w:rPr>
          <w:rFonts w:asciiTheme="minorHAnsi" w:hAnsiTheme="minorHAnsi" w:cstheme="minorHAnsi"/>
        </w:rPr>
        <w:t xml:space="preserve"> W przypadku </w:t>
      </w:r>
      <w:sdt>
        <w:sdtPr>
          <w:rPr>
            <w:rFonts w:asciiTheme="minorHAnsi" w:hAnsiTheme="minorHAnsi" w:cstheme="minorHAnsi"/>
          </w:rPr>
          <w:id w:val="-336460348"/>
          <w:placeholder>
            <w:docPart w:val="446F7A1EEF1442F89FC3B6B235521A8D"/>
          </w:placeholder>
          <w:dropDownList>
            <w:listItem w:value="Tryb"/>
            <w:listItem w:displayText="dostaw" w:value="dostaw"/>
            <w:listItem w:displayText="usług" w:value="usług"/>
          </w:dropDownList>
        </w:sdtPr>
        <w:sdtContent>
          <w:r w:rsidR="00F636AB" w:rsidRPr="00CF245A">
            <w:rPr>
              <w:rFonts w:asciiTheme="minorHAnsi" w:hAnsiTheme="minorHAnsi" w:cstheme="minorHAnsi"/>
            </w:rPr>
            <w:t>usług</w:t>
          </w:r>
        </w:sdtContent>
      </w:sdt>
      <w:r w:rsidR="00AE6F01" w:rsidRPr="00CF245A">
        <w:rPr>
          <w:rFonts w:asciiTheme="minorHAnsi" w:hAnsiTheme="minorHAnsi" w:cstheme="minorHAnsi"/>
        </w:rPr>
        <w:t xml:space="preserve"> </w:t>
      </w:r>
      <w:r w:rsidRPr="00CF245A">
        <w:rPr>
          <w:rFonts w:asciiTheme="minorHAnsi" w:hAnsiTheme="minorHAnsi" w:cstheme="minorHAnsi"/>
        </w:rPr>
        <w:t xml:space="preserve">nadal realizowanych Wykonawca winien wykazać, iż do dnia składania ofert wartość zrealizowanych </w:t>
      </w:r>
      <w:sdt>
        <w:sdtPr>
          <w:rPr>
            <w:rFonts w:asciiTheme="minorHAnsi" w:hAnsiTheme="minorHAnsi" w:cstheme="minorHAnsi"/>
          </w:rPr>
          <w:id w:val="-1648588814"/>
          <w:placeholder>
            <w:docPart w:val="AC0E3F3DBD1A49FD9964851D696EF709"/>
          </w:placeholder>
          <w:dropDownList>
            <w:listItem w:value="Tryb"/>
            <w:listItem w:displayText="dostaw" w:value="dostaw"/>
            <w:listItem w:displayText="usług" w:value="usług"/>
          </w:dropDownList>
        </w:sdtPr>
        <w:sdtContent>
          <w:r w:rsidR="00F636AB" w:rsidRPr="00CF245A">
            <w:rPr>
              <w:rFonts w:asciiTheme="minorHAnsi" w:hAnsiTheme="minorHAnsi" w:cstheme="minorHAnsi"/>
            </w:rPr>
            <w:t>usług</w:t>
          </w:r>
        </w:sdtContent>
      </w:sdt>
      <w:r w:rsidRPr="00CF245A">
        <w:rPr>
          <w:rFonts w:asciiTheme="minorHAnsi" w:hAnsiTheme="minorHAnsi" w:cstheme="minorHAnsi"/>
        </w:rPr>
        <w:t xml:space="preserve"> wyniosła odpowiednio minimum </w:t>
      </w:r>
      <w:r w:rsidR="00A94CBC" w:rsidRPr="00CF245A">
        <w:rPr>
          <w:rFonts w:asciiTheme="minorHAnsi" w:hAnsiTheme="minorHAnsi" w:cstheme="minorHAnsi"/>
        </w:rPr>
        <w:t>3</w:t>
      </w:r>
      <w:r w:rsidR="00F636AB" w:rsidRPr="00CF245A">
        <w:rPr>
          <w:rFonts w:asciiTheme="minorHAnsi" w:eastAsiaTheme="majorEastAsia" w:hAnsiTheme="minorHAnsi" w:cstheme="minorHAnsi"/>
        </w:rPr>
        <w:t>00 000,00</w:t>
      </w:r>
      <w:r w:rsidR="00AF4448" w:rsidRPr="008249AC">
        <w:rPr>
          <w:rFonts w:asciiTheme="minorHAnsi" w:eastAsiaTheme="majorEastAsia" w:hAnsiTheme="minorHAnsi" w:cstheme="minorHAnsi"/>
        </w:rPr>
        <w:t xml:space="preserve"> zł</w:t>
      </w:r>
      <w:r w:rsidRPr="008249AC">
        <w:rPr>
          <w:rFonts w:asciiTheme="minorHAnsi" w:hAnsiTheme="minorHAnsi" w:cstheme="minorHAnsi"/>
        </w:rPr>
        <w:t>.</w:t>
      </w:r>
    </w:p>
    <w:p w14:paraId="3D852450" w14:textId="77777777" w:rsidR="0092476E" w:rsidRPr="008249AC" w:rsidRDefault="0092476E" w:rsidP="00505428">
      <w:pPr>
        <w:pStyle w:val="L4t"/>
        <w:rPr>
          <w:rFonts w:asciiTheme="minorHAnsi" w:hAnsiTheme="minorHAnsi" w:cstheme="minorHAnsi"/>
          <w:lang w:eastAsia="pl-PL"/>
        </w:rPr>
      </w:pPr>
      <w:r w:rsidRPr="008249AC">
        <w:rPr>
          <w:rFonts w:asciiTheme="minorHAnsi" w:hAnsiTheme="minorHAnsi" w:cstheme="minorHAnsi"/>
          <w:b/>
        </w:rPr>
        <w:t>UWAGA:</w:t>
      </w:r>
      <w:r w:rsidRPr="008249AC">
        <w:rPr>
          <w:rFonts w:asciiTheme="minorHAnsi" w:hAnsiTheme="minorHAnsi" w:cstheme="minorHAnsi"/>
        </w:rPr>
        <w:t xml:space="preserve"> W przypadku wspólnego ubiegania się</w:t>
      </w:r>
      <w:r w:rsidR="00D50135">
        <w:rPr>
          <w:rFonts w:asciiTheme="minorHAnsi" w:hAnsiTheme="minorHAnsi" w:cstheme="minorHAnsi"/>
        </w:rPr>
        <w:t xml:space="preserve"> o </w:t>
      </w:r>
      <w:r w:rsidRPr="008249AC">
        <w:rPr>
          <w:rFonts w:asciiTheme="minorHAnsi" w:hAnsiTheme="minorHAnsi" w:cstheme="minorHAnsi"/>
        </w:rPr>
        <w:t>udzielenie zamówienia przez dwóch lub więcej Wykonawców wystarczy, że Wykonawcy spełnią warunek wspólnie.</w:t>
      </w:r>
    </w:p>
    <w:p w14:paraId="3488E048" w14:textId="77777777" w:rsidR="009C75BC" w:rsidRPr="008249AC" w:rsidRDefault="00BC6C53" w:rsidP="008249AC">
      <w:pPr>
        <w:pStyle w:val="L3nr"/>
        <w:rPr>
          <w:lang w:eastAsia="pl-PL"/>
        </w:rPr>
      </w:pPr>
      <w:r w:rsidRPr="008249AC">
        <w:t>posiadają uprawnienia do prowadzenia określonej działalności gospodarczej lub zawodowej, jeżeli odrębne przepisy nakładają obowiązek posiadania takich uprawnień</w:t>
      </w:r>
    </w:p>
    <w:p w14:paraId="60CAAB34" w14:textId="14226D36" w:rsidR="0092476E" w:rsidRPr="008249AC" w:rsidRDefault="0092476E" w:rsidP="00F636AB">
      <w:pPr>
        <w:pStyle w:val="L3t"/>
        <w:rPr>
          <w:rFonts w:asciiTheme="minorHAnsi" w:hAnsiTheme="minorHAnsi" w:cstheme="minorHAnsi"/>
        </w:rPr>
      </w:pPr>
      <w:r w:rsidRPr="008249AC">
        <w:rPr>
          <w:rFonts w:asciiTheme="minorHAnsi" w:hAnsiTheme="minorHAnsi" w:cstheme="minorHAnsi"/>
        </w:rPr>
        <w:t>Zamawiający nie stawia szczególnych warunków</w:t>
      </w:r>
      <w:r w:rsidR="00D50135">
        <w:rPr>
          <w:rFonts w:asciiTheme="minorHAnsi" w:hAnsiTheme="minorHAnsi" w:cstheme="minorHAnsi"/>
        </w:rPr>
        <w:t xml:space="preserve"> w </w:t>
      </w:r>
      <w:r w:rsidR="00AF4448" w:rsidRPr="008249AC">
        <w:rPr>
          <w:rFonts w:asciiTheme="minorHAnsi" w:hAnsiTheme="minorHAnsi" w:cstheme="minorHAnsi"/>
        </w:rPr>
        <w:t>tym zakresie</w:t>
      </w:r>
      <w:r w:rsidR="002030DC" w:rsidRPr="008249AC">
        <w:rPr>
          <w:rFonts w:asciiTheme="minorHAnsi" w:hAnsiTheme="minorHAnsi" w:cstheme="minorHAnsi"/>
        </w:rPr>
        <w:t xml:space="preserve">. </w:t>
      </w:r>
    </w:p>
    <w:p w14:paraId="5A16E526" w14:textId="77777777" w:rsidR="0092476E" w:rsidRPr="008249AC" w:rsidRDefault="0092476E" w:rsidP="00B6115A">
      <w:pPr>
        <w:pStyle w:val="L3t"/>
        <w:rPr>
          <w:rFonts w:asciiTheme="minorHAnsi" w:hAnsiTheme="minorHAnsi" w:cstheme="minorHAnsi"/>
        </w:rPr>
      </w:pPr>
      <w:r w:rsidRPr="008249AC">
        <w:rPr>
          <w:rFonts w:asciiTheme="minorHAnsi" w:hAnsiTheme="minorHAnsi" w:cstheme="minorHAnsi"/>
          <w:b/>
        </w:rPr>
        <w:t>UWAGA:</w:t>
      </w:r>
      <w:r w:rsidRPr="008249AC">
        <w:rPr>
          <w:rFonts w:asciiTheme="minorHAnsi" w:hAnsiTheme="minorHAnsi" w:cstheme="minorHAnsi"/>
        </w:rPr>
        <w:t xml:space="preserve"> W przypadku wspólnego ubiegania się</w:t>
      </w:r>
      <w:r w:rsidR="00D50135">
        <w:rPr>
          <w:rFonts w:asciiTheme="minorHAnsi" w:hAnsiTheme="minorHAnsi" w:cstheme="minorHAnsi"/>
        </w:rPr>
        <w:t xml:space="preserve"> o </w:t>
      </w:r>
      <w:r w:rsidRPr="008249AC">
        <w:rPr>
          <w:rFonts w:asciiTheme="minorHAnsi" w:hAnsiTheme="minorHAnsi" w:cstheme="minorHAnsi"/>
        </w:rPr>
        <w:t>udzielenie zamówienia przez dwóch lub więcej Wykonawców, Zamawiający uzna warunek za spełniony, gdy dokument przedłoży ten</w:t>
      </w:r>
      <w:r w:rsidR="00D50135">
        <w:rPr>
          <w:rFonts w:asciiTheme="minorHAnsi" w:hAnsiTheme="minorHAnsi" w:cstheme="minorHAnsi"/>
        </w:rPr>
        <w:t xml:space="preserve"> z </w:t>
      </w:r>
      <w:r w:rsidRPr="008249AC">
        <w:rPr>
          <w:rFonts w:asciiTheme="minorHAnsi" w:hAnsiTheme="minorHAnsi" w:cstheme="minorHAnsi"/>
        </w:rPr>
        <w:t>Wykonawców, który faktycznie będzie wykonywał czynności do prowadzenia których wymagane jest posiadanie uprawnień wymaganych przez Zamawiającego</w:t>
      </w:r>
    </w:p>
    <w:p w14:paraId="3B61CBEE" w14:textId="77777777" w:rsidR="009C75BC" w:rsidRPr="008249AC" w:rsidRDefault="0092476E" w:rsidP="008249AC">
      <w:pPr>
        <w:pStyle w:val="L3nr"/>
        <w:rPr>
          <w:lang w:eastAsia="pl-PL"/>
        </w:rPr>
      </w:pPr>
      <w:r w:rsidRPr="008249AC">
        <w:t>znajdują się</w:t>
      </w:r>
      <w:r w:rsidR="00D50135">
        <w:t xml:space="preserve"> w </w:t>
      </w:r>
      <w:r w:rsidRPr="008249AC">
        <w:t>sytuacji ekonomicznej i finansowej zapewniającej wykonanie przedmiotu zakupu</w:t>
      </w:r>
    </w:p>
    <w:p w14:paraId="760EDD1E" w14:textId="77777777" w:rsidR="0092476E" w:rsidRPr="008249AC" w:rsidRDefault="0092476E" w:rsidP="00B6115A">
      <w:pPr>
        <w:pStyle w:val="L3t"/>
        <w:rPr>
          <w:rFonts w:asciiTheme="minorHAnsi" w:hAnsiTheme="minorHAnsi" w:cstheme="minorHAnsi"/>
        </w:rPr>
      </w:pPr>
      <w:r w:rsidRPr="008249AC">
        <w:rPr>
          <w:rFonts w:asciiTheme="minorHAnsi" w:hAnsiTheme="minorHAnsi" w:cstheme="minorHAnsi"/>
        </w:rPr>
        <w:t>W celu potwierdzenia spełnienia warunku Wykonawcy winni wykazać, iż posiadają</w:t>
      </w:r>
      <w:r w:rsidR="00AF4448" w:rsidRPr="008249AC">
        <w:rPr>
          <w:rFonts w:asciiTheme="minorHAnsi" w:hAnsiTheme="minorHAnsi" w:cstheme="minorHAnsi"/>
        </w:rPr>
        <w:t>:</w:t>
      </w:r>
    </w:p>
    <w:p w14:paraId="3345BC30" w14:textId="50F581B8" w:rsidR="0092476E" w:rsidRPr="008249AC" w:rsidRDefault="0092476E" w:rsidP="00B6115A">
      <w:pPr>
        <w:pStyle w:val="L4nr"/>
        <w:numPr>
          <w:ilvl w:val="3"/>
          <w:numId w:val="30"/>
        </w:numPr>
        <w:rPr>
          <w:rFonts w:asciiTheme="minorHAnsi" w:eastAsia="Calibri" w:hAnsiTheme="minorHAnsi" w:cstheme="minorHAnsi"/>
        </w:rPr>
      </w:pPr>
      <w:r w:rsidRPr="008249AC">
        <w:rPr>
          <w:rFonts w:asciiTheme="minorHAnsi" w:hAnsiTheme="minorHAnsi" w:cstheme="minorHAnsi"/>
        </w:rPr>
        <w:t>aktualne i opłacone ubezpieczenie od odpowiedzialności cywilnej</w:t>
      </w:r>
      <w:r w:rsidR="00D50135">
        <w:rPr>
          <w:rFonts w:asciiTheme="minorHAnsi" w:hAnsiTheme="minorHAnsi" w:cstheme="minorHAnsi"/>
        </w:rPr>
        <w:t xml:space="preserve"> w </w:t>
      </w:r>
      <w:r w:rsidRPr="008249AC">
        <w:rPr>
          <w:rFonts w:asciiTheme="minorHAnsi" w:hAnsiTheme="minorHAnsi" w:cstheme="minorHAnsi"/>
        </w:rPr>
        <w:t>zakresie prowadzonej działalności gospodarczej związanej</w:t>
      </w:r>
      <w:r w:rsidR="00D50135">
        <w:rPr>
          <w:rFonts w:asciiTheme="minorHAnsi" w:hAnsiTheme="minorHAnsi" w:cstheme="minorHAnsi"/>
        </w:rPr>
        <w:t xml:space="preserve"> z </w:t>
      </w:r>
      <w:r w:rsidRPr="008249AC">
        <w:rPr>
          <w:rFonts w:asciiTheme="minorHAnsi" w:hAnsiTheme="minorHAnsi" w:cstheme="minorHAnsi"/>
        </w:rPr>
        <w:t>przedmiotem zakupu na sumę gwarancyjną</w:t>
      </w:r>
      <w:r w:rsidR="00D50135">
        <w:rPr>
          <w:rFonts w:asciiTheme="minorHAnsi" w:hAnsiTheme="minorHAnsi" w:cstheme="minorHAnsi"/>
        </w:rPr>
        <w:t xml:space="preserve"> w </w:t>
      </w:r>
      <w:r w:rsidRPr="008249AC">
        <w:rPr>
          <w:rFonts w:asciiTheme="minorHAnsi" w:hAnsiTheme="minorHAnsi" w:cstheme="minorHAnsi"/>
        </w:rPr>
        <w:t xml:space="preserve">wysokości co najmniej </w:t>
      </w:r>
      <w:r w:rsidR="00A94CBC">
        <w:rPr>
          <w:rFonts w:asciiTheme="minorHAnsi" w:hAnsiTheme="minorHAnsi" w:cstheme="minorHAnsi"/>
        </w:rPr>
        <w:t>3</w:t>
      </w:r>
      <w:r w:rsidR="00F636AB">
        <w:rPr>
          <w:rFonts w:asciiTheme="minorHAnsi" w:hAnsiTheme="minorHAnsi" w:cstheme="minorHAnsi"/>
        </w:rPr>
        <w:t>50 000,00</w:t>
      </w:r>
      <w:r w:rsidR="00AF4448" w:rsidRPr="008249AC">
        <w:rPr>
          <w:rFonts w:asciiTheme="minorHAnsi" w:hAnsiTheme="minorHAnsi" w:cstheme="minorHAnsi"/>
        </w:rPr>
        <w:t xml:space="preserve"> zł.</w:t>
      </w:r>
      <w:r w:rsidRPr="008249AC">
        <w:rPr>
          <w:rFonts w:asciiTheme="minorHAnsi" w:hAnsiTheme="minorHAnsi" w:cstheme="minorHAnsi"/>
        </w:rPr>
        <w:t xml:space="preserve"> Ubezpieczenie powinno obejmować odpowiedzialność kontraktową i deliktową Wykonawcy.</w:t>
      </w:r>
    </w:p>
    <w:p w14:paraId="6C0416AC" w14:textId="77777777" w:rsidR="0092476E" w:rsidRPr="008249AC" w:rsidRDefault="0092476E" w:rsidP="00505428">
      <w:pPr>
        <w:pStyle w:val="L4t"/>
        <w:rPr>
          <w:rFonts w:asciiTheme="minorHAnsi" w:eastAsia="Calibri" w:hAnsiTheme="minorHAnsi" w:cstheme="minorHAnsi"/>
          <w:bCs/>
        </w:rPr>
      </w:pPr>
      <w:r w:rsidRPr="008249AC">
        <w:rPr>
          <w:rFonts w:asciiTheme="minorHAnsi" w:hAnsiTheme="minorHAnsi" w:cstheme="minorHAnsi"/>
          <w:b/>
        </w:rPr>
        <w:t>UWAGA:</w:t>
      </w:r>
      <w:r w:rsidRPr="008249AC">
        <w:rPr>
          <w:rFonts w:asciiTheme="minorHAnsi" w:hAnsiTheme="minorHAnsi" w:cstheme="minorHAnsi"/>
        </w:rPr>
        <w:t xml:space="preserve"> W przypadku wspólnego ubiegania się</w:t>
      </w:r>
      <w:r w:rsidR="00D50135">
        <w:rPr>
          <w:rFonts w:asciiTheme="minorHAnsi" w:hAnsiTheme="minorHAnsi" w:cstheme="minorHAnsi"/>
        </w:rPr>
        <w:t xml:space="preserve"> o </w:t>
      </w:r>
      <w:r w:rsidRPr="008249AC">
        <w:rPr>
          <w:rFonts w:asciiTheme="minorHAnsi" w:hAnsiTheme="minorHAnsi" w:cstheme="minorHAnsi"/>
        </w:rPr>
        <w:t>udzielenie zamówienia przez dwóch lub więcej Wykonawców, wystarczy, że Wykonawcy spełnią warunek wspólnie</w:t>
      </w:r>
    </w:p>
    <w:p w14:paraId="73E6A3DE" w14:textId="77777777" w:rsidR="0092476E" w:rsidRPr="008249AC" w:rsidRDefault="0092476E" w:rsidP="00505428">
      <w:pPr>
        <w:pStyle w:val="L4t"/>
        <w:rPr>
          <w:rFonts w:asciiTheme="minorHAnsi" w:eastAsia="Calibri" w:hAnsiTheme="minorHAnsi" w:cstheme="minorHAnsi"/>
        </w:rPr>
      </w:pPr>
      <w:r w:rsidRPr="008249AC">
        <w:rPr>
          <w:rFonts w:asciiTheme="minorHAnsi" w:hAnsiTheme="minorHAnsi" w:cstheme="minorHAnsi"/>
          <w:b/>
        </w:rPr>
        <w:t xml:space="preserve">UWAGA: </w:t>
      </w:r>
      <w:r w:rsidRPr="008249AC">
        <w:rPr>
          <w:rFonts w:asciiTheme="minorHAnsi" w:hAnsiTheme="minorHAnsi" w:cstheme="minorHAnsi"/>
        </w:rPr>
        <w:t>Wartości pieniężne wskazane</w:t>
      </w:r>
      <w:r w:rsidR="00D50135">
        <w:rPr>
          <w:rFonts w:asciiTheme="minorHAnsi" w:hAnsiTheme="minorHAnsi" w:cstheme="minorHAnsi"/>
        </w:rPr>
        <w:t xml:space="preserve"> w </w:t>
      </w:r>
      <w:r w:rsidRPr="008249AC">
        <w:rPr>
          <w:rFonts w:asciiTheme="minorHAnsi" w:hAnsiTheme="minorHAnsi" w:cstheme="minorHAnsi"/>
        </w:rPr>
        <w:t>dokumentach i oświadczeniach, mające na celu wykazanie spełnienia przez Wykonawców warunków udziału</w:t>
      </w:r>
      <w:r w:rsidR="00D50135">
        <w:rPr>
          <w:rFonts w:asciiTheme="minorHAnsi" w:hAnsiTheme="minorHAnsi" w:cstheme="minorHAnsi"/>
        </w:rPr>
        <w:t xml:space="preserve"> w </w:t>
      </w:r>
      <w:r w:rsidRPr="008249AC">
        <w:rPr>
          <w:rFonts w:asciiTheme="minorHAnsi" w:hAnsiTheme="minorHAnsi" w:cstheme="minorHAnsi"/>
        </w:rPr>
        <w:t>postępowaniu podane</w:t>
      </w:r>
      <w:r w:rsidR="00D50135">
        <w:rPr>
          <w:rFonts w:asciiTheme="minorHAnsi" w:hAnsiTheme="minorHAnsi" w:cstheme="minorHAnsi"/>
        </w:rPr>
        <w:t xml:space="preserve"> w </w:t>
      </w:r>
      <w:r w:rsidRPr="008249AC">
        <w:rPr>
          <w:rFonts w:asciiTheme="minorHAnsi" w:hAnsiTheme="minorHAnsi" w:cstheme="minorHAnsi"/>
        </w:rPr>
        <w:t>walutach obcych, Zamawiający przeliczy na złote polskie wg średniego kursu walut NBP</w:t>
      </w:r>
      <w:r w:rsidR="00D50135">
        <w:rPr>
          <w:rFonts w:asciiTheme="minorHAnsi" w:hAnsiTheme="minorHAnsi" w:cstheme="minorHAnsi"/>
        </w:rPr>
        <w:t xml:space="preserve"> </w:t>
      </w:r>
      <w:r w:rsidR="00D50135">
        <w:rPr>
          <w:rFonts w:asciiTheme="minorHAnsi" w:hAnsiTheme="minorHAnsi" w:cstheme="minorHAnsi"/>
        </w:rPr>
        <w:lastRenderedPageBreak/>
        <w:t>z </w:t>
      </w:r>
      <w:r w:rsidRPr="008249AC">
        <w:rPr>
          <w:rFonts w:asciiTheme="minorHAnsi" w:hAnsiTheme="minorHAnsi" w:cstheme="minorHAnsi"/>
        </w:rPr>
        <w:t>dnia opublikowania Ogłoszenia</w:t>
      </w:r>
      <w:r w:rsidR="00D50135">
        <w:rPr>
          <w:rFonts w:asciiTheme="minorHAnsi" w:hAnsiTheme="minorHAnsi" w:cstheme="minorHAnsi"/>
        </w:rPr>
        <w:t xml:space="preserve"> o </w:t>
      </w:r>
      <w:r w:rsidRPr="008249AC">
        <w:rPr>
          <w:rFonts w:asciiTheme="minorHAnsi" w:hAnsiTheme="minorHAnsi" w:cstheme="minorHAnsi"/>
        </w:rPr>
        <w:t>zakupie. W przypadku wskazania wartości pieniężnej</w:t>
      </w:r>
      <w:r w:rsidR="00D50135">
        <w:rPr>
          <w:rFonts w:asciiTheme="minorHAnsi" w:hAnsiTheme="minorHAnsi" w:cstheme="minorHAnsi"/>
        </w:rPr>
        <w:t xml:space="preserve"> w </w:t>
      </w:r>
      <w:r w:rsidRPr="008249AC">
        <w:rPr>
          <w:rFonts w:asciiTheme="minorHAnsi" w:hAnsiTheme="minorHAnsi" w:cstheme="minorHAnsi"/>
        </w:rPr>
        <w:t>walucie obcej nie obowiązującej</w:t>
      </w:r>
      <w:r w:rsidR="00D50135">
        <w:rPr>
          <w:rFonts w:asciiTheme="minorHAnsi" w:hAnsiTheme="minorHAnsi" w:cstheme="minorHAnsi"/>
        </w:rPr>
        <w:t xml:space="preserve"> w </w:t>
      </w:r>
      <w:r w:rsidRPr="008249AC">
        <w:rPr>
          <w:rFonts w:asciiTheme="minorHAnsi" w:hAnsiTheme="minorHAnsi" w:cstheme="minorHAnsi"/>
        </w:rPr>
        <w:t>dniu opublikowania ww. Ogłoszenia</w:t>
      </w:r>
      <w:r w:rsidR="00D50135">
        <w:rPr>
          <w:rFonts w:asciiTheme="minorHAnsi" w:hAnsiTheme="minorHAnsi" w:cstheme="minorHAnsi"/>
        </w:rPr>
        <w:t xml:space="preserve"> o </w:t>
      </w:r>
      <w:r w:rsidRPr="008249AC">
        <w:rPr>
          <w:rFonts w:asciiTheme="minorHAnsi" w:hAnsiTheme="minorHAnsi" w:cstheme="minorHAnsi"/>
        </w:rPr>
        <w:t>zakupie, zostanie ona przeliczona na złote polskie wg średniego kursu walut NBP</w:t>
      </w:r>
      <w:r w:rsidR="00D50135">
        <w:rPr>
          <w:rFonts w:asciiTheme="minorHAnsi" w:hAnsiTheme="minorHAnsi" w:cstheme="minorHAnsi"/>
        </w:rPr>
        <w:t xml:space="preserve"> z </w:t>
      </w:r>
      <w:r w:rsidRPr="008249AC">
        <w:rPr>
          <w:rFonts w:asciiTheme="minorHAnsi" w:hAnsiTheme="minorHAnsi" w:cstheme="minorHAnsi"/>
        </w:rPr>
        <w:t>ostatniego dnia obowiązywania tej waluty.</w:t>
      </w:r>
    </w:p>
    <w:p w14:paraId="72295E54"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W celu potwierdzenia spełniania warunków udziału</w:t>
      </w:r>
      <w:r w:rsidR="00D50135">
        <w:rPr>
          <w:rFonts w:asciiTheme="minorHAnsi" w:hAnsiTheme="minorHAnsi" w:cstheme="minorHAnsi"/>
        </w:rPr>
        <w:t xml:space="preserve"> w </w:t>
      </w:r>
      <w:r w:rsidRPr="008249AC">
        <w:rPr>
          <w:rFonts w:asciiTheme="minorHAnsi" w:hAnsiTheme="minorHAnsi" w:cstheme="minorHAnsi"/>
        </w:rPr>
        <w:t>Postępowaniu Wykonawca nie może polegać na zdolnościach technicznych lub zawodowych lub sytuacji finansowej lub ekonomicznej podmiotów udostępniających zasoby.</w:t>
      </w:r>
    </w:p>
    <w:p w14:paraId="38149EE6" w14:textId="77777777" w:rsidR="0092476E" w:rsidRPr="008249AC" w:rsidRDefault="0092476E" w:rsidP="00B6115A">
      <w:pPr>
        <w:pStyle w:val="L1nr"/>
        <w:rPr>
          <w:rFonts w:asciiTheme="minorHAnsi" w:hAnsiTheme="minorHAnsi" w:cstheme="minorHAnsi"/>
          <w:lang w:eastAsia="pl-PL"/>
        </w:rPr>
      </w:pPr>
      <w:r w:rsidRPr="008249AC">
        <w:rPr>
          <w:rFonts w:asciiTheme="minorHAnsi" w:eastAsia="Calibri" w:hAnsiTheme="minorHAnsi" w:cstheme="minorHAnsi"/>
        </w:rPr>
        <w:t>Opis sposobu dokonania oceny spełnienia warunków udziału</w:t>
      </w:r>
      <w:r w:rsidR="00D50135">
        <w:rPr>
          <w:rFonts w:asciiTheme="minorHAnsi" w:eastAsia="Calibri" w:hAnsiTheme="minorHAnsi" w:cstheme="minorHAnsi"/>
        </w:rPr>
        <w:t xml:space="preserve"> w </w:t>
      </w:r>
      <w:r w:rsidRPr="008249AC">
        <w:rPr>
          <w:rFonts w:asciiTheme="minorHAnsi" w:eastAsia="Calibri" w:hAnsiTheme="minorHAnsi" w:cstheme="minorHAnsi"/>
        </w:rPr>
        <w:t>postępowaniu i braku podstaw do wykluczenia</w:t>
      </w:r>
      <w:r w:rsidR="00D50135">
        <w:rPr>
          <w:rFonts w:asciiTheme="minorHAnsi" w:eastAsia="Calibri" w:hAnsiTheme="minorHAnsi" w:cstheme="minorHAnsi"/>
        </w:rPr>
        <w:t xml:space="preserve"> z </w:t>
      </w:r>
      <w:r w:rsidRPr="008249AC">
        <w:rPr>
          <w:rFonts w:asciiTheme="minorHAnsi" w:eastAsia="Calibri" w:hAnsiTheme="minorHAnsi" w:cstheme="minorHAnsi"/>
        </w:rPr>
        <w:t>postępowania</w:t>
      </w:r>
      <w:r w:rsidR="00B04225" w:rsidRPr="008249AC">
        <w:rPr>
          <w:rFonts w:asciiTheme="minorHAnsi" w:eastAsia="Calibri" w:hAnsiTheme="minorHAnsi" w:cstheme="minorHAnsi"/>
        </w:rPr>
        <w:t xml:space="preserve"> oraz innych wymagań dotyczących Wykonawcy</w:t>
      </w:r>
      <w:r w:rsidRPr="008249AC">
        <w:rPr>
          <w:rFonts w:asciiTheme="minorHAnsi" w:eastAsia="Calibri" w:hAnsiTheme="minorHAnsi" w:cstheme="minorHAnsi"/>
          <w:bCs/>
        </w:rPr>
        <w:t>:</w:t>
      </w:r>
    </w:p>
    <w:p w14:paraId="0A20A411" w14:textId="77777777" w:rsidR="0092476E" w:rsidRPr="008249AC" w:rsidRDefault="0092476E" w:rsidP="00505428">
      <w:pPr>
        <w:pStyle w:val="L1t"/>
        <w:rPr>
          <w:rFonts w:asciiTheme="minorHAnsi" w:eastAsia="Calibri" w:hAnsiTheme="minorHAnsi" w:cstheme="minorHAnsi"/>
          <w:b/>
          <w:bCs/>
        </w:rPr>
      </w:pPr>
      <w:r w:rsidRPr="008249AC">
        <w:rPr>
          <w:rFonts w:asciiTheme="minorHAnsi" w:eastAsia="Calibri" w:hAnsiTheme="minorHAnsi" w:cstheme="minorHAnsi"/>
        </w:rPr>
        <w:t>Na potwierdzenie wymagań określonych</w:t>
      </w:r>
      <w:r w:rsidR="00D50135">
        <w:rPr>
          <w:rFonts w:asciiTheme="minorHAnsi" w:eastAsia="Calibri" w:hAnsiTheme="minorHAnsi" w:cstheme="minorHAnsi"/>
        </w:rPr>
        <w:t xml:space="preserve"> w </w:t>
      </w:r>
      <w:r w:rsidRPr="008249AC">
        <w:rPr>
          <w:rFonts w:asciiTheme="minorHAnsi" w:eastAsia="Calibri" w:hAnsiTheme="minorHAnsi" w:cstheme="minorHAnsi"/>
        </w:rPr>
        <w:t>pkt 1. powyżej, Wykonawca zobowiązany jest złożyć wraz</w:t>
      </w:r>
      <w:r w:rsidR="00D50135">
        <w:rPr>
          <w:rFonts w:asciiTheme="minorHAnsi" w:eastAsia="Calibri" w:hAnsiTheme="minorHAnsi" w:cstheme="minorHAnsi"/>
        </w:rPr>
        <w:t xml:space="preserve"> z </w:t>
      </w:r>
      <w:r w:rsidR="00B04225" w:rsidRPr="008249AC">
        <w:rPr>
          <w:rFonts w:asciiTheme="minorHAnsi" w:eastAsia="Calibri" w:hAnsiTheme="minorHAnsi" w:cstheme="minorHAnsi"/>
        </w:rPr>
        <w:t>formularzem Oferty</w:t>
      </w:r>
      <w:r w:rsidRPr="008249AC">
        <w:rPr>
          <w:rFonts w:asciiTheme="minorHAnsi" w:eastAsia="Calibri" w:hAnsiTheme="minorHAnsi" w:cstheme="minorHAnsi"/>
        </w:rPr>
        <w:t xml:space="preserve"> przygotowan</w:t>
      </w:r>
      <w:r w:rsidR="00B04225" w:rsidRPr="008249AC">
        <w:rPr>
          <w:rFonts w:asciiTheme="minorHAnsi" w:eastAsia="Calibri" w:hAnsiTheme="minorHAnsi" w:cstheme="minorHAnsi"/>
        </w:rPr>
        <w:t>ym</w:t>
      </w:r>
      <w:r w:rsidRPr="008249AC">
        <w:rPr>
          <w:rFonts w:asciiTheme="minorHAnsi" w:eastAsia="Calibri" w:hAnsiTheme="minorHAnsi" w:cstheme="minorHAnsi"/>
        </w:rPr>
        <w:t xml:space="preserve"> na wzorze formularza stanowiącym </w:t>
      </w:r>
      <w:r w:rsidRPr="008249AC">
        <w:rPr>
          <w:rFonts w:asciiTheme="minorHAnsi" w:eastAsia="Calibri" w:hAnsiTheme="minorHAnsi" w:cstheme="minorHAnsi"/>
          <w:b/>
        </w:rPr>
        <w:t xml:space="preserve">Załącznik nr 3 do SWZ </w:t>
      </w:r>
      <w:r w:rsidRPr="008249AC">
        <w:rPr>
          <w:rFonts w:asciiTheme="minorHAnsi" w:eastAsia="Calibri" w:hAnsiTheme="minorHAnsi" w:cstheme="minorHAnsi"/>
        </w:rPr>
        <w:t>następujące dokumenty:</w:t>
      </w:r>
      <w:r w:rsidRPr="008249AC">
        <w:rPr>
          <w:rFonts w:asciiTheme="minorHAnsi" w:eastAsia="Calibri" w:hAnsiTheme="minorHAnsi" w:cstheme="minorHAnsi"/>
          <w:b/>
          <w:bCs/>
        </w:rPr>
        <w:t xml:space="preserve"> </w:t>
      </w:r>
    </w:p>
    <w:p w14:paraId="2142D0BB" w14:textId="77777777" w:rsidR="00216A34" w:rsidRPr="008249AC" w:rsidRDefault="00C50DF1" w:rsidP="00505428">
      <w:pPr>
        <w:pStyle w:val="L2nr"/>
        <w:rPr>
          <w:rFonts w:asciiTheme="minorHAnsi" w:hAnsiTheme="minorHAnsi" w:cstheme="minorHAnsi"/>
          <w:lang w:eastAsia="pl-PL"/>
        </w:rPr>
      </w:pPr>
      <w:r w:rsidRPr="008249AC">
        <w:rPr>
          <w:rFonts w:asciiTheme="minorHAnsi" w:eastAsia="Calibri" w:hAnsiTheme="minorHAnsi" w:cstheme="minorHAnsi"/>
        </w:rPr>
        <w:t>Oświadczenie</w:t>
      </w:r>
      <w:r w:rsidR="00D50135">
        <w:rPr>
          <w:rFonts w:asciiTheme="minorHAnsi" w:eastAsia="Calibri" w:hAnsiTheme="minorHAnsi" w:cstheme="minorHAnsi"/>
        </w:rPr>
        <w:t xml:space="preserve"> o </w:t>
      </w:r>
      <w:r w:rsidRPr="008249AC">
        <w:rPr>
          <w:rFonts w:asciiTheme="minorHAnsi" w:eastAsia="Calibri" w:hAnsiTheme="minorHAnsi" w:cstheme="minorHAnsi"/>
        </w:rPr>
        <w:t>braku podstaw do wykluczenia na podstawie art. 7 ust. 1 ustawy</w:t>
      </w:r>
      <w:r w:rsidR="00D50135">
        <w:rPr>
          <w:rFonts w:asciiTheme="minorHAnsi" w:eastAsia="Calibri" w:hAnsiTheme="minorHAnsi" w:cstheme="minorHAnsi"/>
        </w:rPr>
        <w:t xml:space="preserve"> o </w:t>
      </w:r>
      <w:r w:rsidRPr="008249AC">
        <w:rPr>
          <w:rFonts w:asciiTheme="minorHAnsi" w:eastAsia="Calibri" w:hAnsiTheme="minorHAnsi" w:cstheme="minorHAnsi"/>
        </w:rPr>
        <w:t>przeciwdziałaniu wspierania agresji oraz art. 5 k rozporządzenia (UE) 2022/576</w:t>
      </w:r>
      <w:r w:rsidR="00D50135">
        <w:rPr>
          <w:rFonts w:asciiTheme="minorHAnsi" w:eastAsia="Calibri" w:hAnsiTheme="minorHAnsi" w:cstheme="minorHAnsi"/>
        </w:rPr>
        <w:t xml:space="preserve"> z </w:t>
      </w:r>
      <w:r w:rsidRPr="008249AC">
        <w:rPr>
          <w:rFonts w:asciiTheme="minorHAnsi" w:eastAsia="Calibri" w:hAnsiTheme="minorHAnsi" w:cstheme="minorHAnsi"/>
        </w:rPr>
        <w:t>dnia 8 kwietnia 2022 r.</w:t>
      </w:r>
      <w:r w:rsidR="00D50135">
        <w:rPr>
          <w:rFonts w:asciiTheme="minorHAnsi" w:eastAsia="Calibri" w:hAnsiTheme="minorHAnsi" w:cstheme="minorHAnsi"/>
        </w:rPr>
        <w:t xml:space="preserve"> w </w:t>
      </w:r>
      <w:r w:rsidRPr="008249AC">
        <w:rPr>
          <w:rFonts w:asciiTheme="minorHAnsi" w:eastAsia="Calibri" w:hAnsiTheme="minorHAnsi" w:cstheme="minorHAnsi"/>
        </w:rPr>
        <w:t>sprawie zmiany rozporządzenia (UE) nr 833/2014 dotyczącego środków ograniczających</w:t>
      </w:r>
      <w:r w:rsidR="00D50135">
        <w:rPr>
          <w:rFonts w:asciiTheme="minorHAnsi" w:eastAsia="Calibri" w:hAnsiTheme="minorHAnsi" w:cstheme="minorHAnsi"/>
        </w:rPr>
        <w:t xml:space="preserve"> w </w:t>
      </w:r>
      <w:r w:rsidRPr="008249AC">
        <w:rPr>
          <w:rFonts w:asciiTheme="minorHAnsi" w:eastAsia="Calibri" w:hAnsiTheme="minorHAnsi" w:cstheme="minorHAnsi"/>
        </w:rPr>
        <w:t>związku</w:t>
      </w:r>
      <w:r w:rsidR="00D50135">
        <w:rPr>
          <w:rFonts w:asciiTheme="minorHAnsi" w:eastAsia="Calibri" w:hAnsiTheme="minorHAnsi" w:cstheme="minorHAnsi"/>
        </w:rPr>
        <w:t xml:space="preserve"> z </w:t>
      </w:r>
      <w:r w:rsidRPr="008249AC">
        <w:rPr>
          <w:rFonts w:asciiTheme="minorHAnsi" w:eastAsia="Calibri" w:hAnsiTheme="minorHAnsi" w:cstheme="minorHAnsi"/>
        </w:rPr>
        <w:t>działaniami Rosji destabilizującymi sytuację na Ukrainie. W przypadku Wykonawców wspólnie ubiegających się</w:t>
      </w:r>
      <w:r w:rsidR="00D50135">
        <w:rPr>
          <w:rFonts w:asciiTheme="minorHAnsi" w:eastAsia="Calibri" w:hAnsiTheme="minorHAnsi" w:cstheme="minorHAnsi"/>
        </w:rPr>
        <w:t xml:space="preserve"> o </w:t>
      </w:r>
      <w:r w:rsidRPr="008249AC">
        <w:rPr>
          <w:rFonts w:asciiTheme="minorHAnsi" w:eastAsia="Calibri" w:hAnsiTheme="minorHAnsi" w:cstheme="minorHAnsi"/>
        </w:rPr>
        <w:t>Zamówienie, przedmiotowe oświadczenie składa każdy</w:t>
      </w:r>
      <w:r w:rsidR="00D50135">
        <w:rPr>
          <w:rFonts w:asciiTheme="minorHAnsi" w:eastAsia="Calibri" w:hAnsiTheme="minorHAnsi" w:cstheme="minorHAnsi"/>
        </w:rPr>
        <w:t xml:space="preserve"> z </w:t>
      </w:r>
      <w:r w:rsidRPr="008249AC">
        <w:rPr>
          <w:rFonts w:asciiTheme="minorHAnsi" w:eastAsia="Calibri" w:hAnsiTheme="minorHAnsi" w:cstheme="minorHAnsi"/>
        </w:rPr>
        <w:t>tych Wykonawców lub Wykonawca upoważniony do ich reprezentowania. W przypadku gdy wykonawca polega</w:t>
      </w:r>
      <w:r w:rsidR="00D50135">
        <w:rPr>
          <w:rFonts w:asciiTheme="minorHAnsi" w:eastAsia="Calibri" w:hAnsiTheme="minorHAnsi" w:cstheme="minorHAnsi"/>
        </w:rPr>
        <w:t xml:space="preserve"> w </w:t>
      </w:r>
      <w:r w:rsidRPr="008249AC">
        <w:rPr>
          <w:rFonts w:asciiTheme="minorHAnsi" w:eastAsia="Calibri" w:hAnsiTheme="minorHAnsi" w:cstheme="minorHAnsi"/>
        </w:rPr>
        <w:t>celu wykazania warunków udziału</w:t>
      </w:r>
      <w:r w:rsidR="00D50135">
        <w:rPr>
          <w:rFonts w:asciiTheme="minorHAnsi" w:eastAsia="Calibri" w:hAnsiTheme="minorHAnsi" w:cstheme="minorHAnsi"/>
        </w:rPr>
        <w:t xml:space="preserve"> w </w:t>
      </w:r>
      <w:r w:rsidRPr="008249AC">
        <w:rPr>
          <w:rFonts w:asciiTheme="minorHAnsi" w:eastAsia="Calibri" w:hAnsiTheme="minorHAnsi" w:cstheme="minorHAnsi"/>
        </w:rPr>
        <w:t>postępowaniu na podmiotach udostępniających zasobny, na które przypada ponad 10% wartości zamówienia, oświadczenie składają również te podmioty.  Wzór oświadczenia stanowi Załącznik nr 4 do SWZ.</w:t>
      </w:r>
    </w:p>
    <w:p w14:paraId="1B4E6463" w14:textId="77777777" w:rsidR="0092476E" w:rsidRPr="008249AC" w:rsidRDefault="0092476E" w:rsidP="00505428">
      <w:pPr>
        <w:pStyle w:val="L2nr"/>
        <w:rPr>
          <w:rFonts w:asciiTheme="minorHAnsi" w:hAnsiTheme="minorHAnsi" w:cstheme="minorHAnsi"/>
          <w:lang w:eastAsia="pl-PL"/>
        </w:rPr>
      </w:pPr>
      <w:r w:rsidRPr="008249AC">
        <w:rPr>
          <w:rFonts w:asciiTheme="minorHAnsi" w:eastAsia="Calibri" w:hAnsiTheme="minorHAnsi" w:cstheme="minorHAnsi"/>
        </w:rPr>
        <w:t>Odpis lub informację</w:t>
      </w:r>
      <w:r w:rsidR="00D50135">
        <w:rPr>
          <w:rFonts w:asciiTheme="minorHAnsi" w:eastAsia="Calibri" w:hAnsiTheme="minorHAnsi" w:cstheme="minorHAnsi"/>
        </w:rPr>
        <w:t xml:space="preserve"> z </w:t>
      </w:r>
      <w:r w:rsidRPr="008249AC">
        <w:rPr>
          <w:rFonts w:asciiTheme="minorHAnsi" w:eastAsia="Calibri" w:hAnsiTheme="minorHAnsi" w:cstheme="minorHAnsi"/>
        </w:rPr>
        <w:t>Krajowego Rejestru Sądowego lub</w:t>
      </w:r>
      <w:r w:rsidR="00D50135">
        <w:rPr>
          <w:rFonts w:asciiTheme="minorHAnsi" w:eastAsia="Calibri" w:hAnsiTheme="minorHAnsi" w:cstheme="minorHAnsi"/>
        </w:rPr>
        <w:t xml:space="preserve"> z </w:t>
      </w:r>
      <w:r w:rsidRPr="008249AC">
        <w:rPr>
          <w:rFonts w:asciiTheme="minorHAnsi" w:eastAsia="Calibri" w:hAnsiTheme="minorHAnsi" w:cstheme="minorHAnsi"/>
        </w:rPr>
        <w:t>Centralnej Ewidencji i Informacji</w:t>
      </w:r>
      <w:r w:rsidR="00D50135">
        <w:rPr>
          <w:rFonts w:asciiTheme="minorHAnsi" w:eastAsia="Calibri" w:hAnsiTheme="minorHAnsi" w:cstheme="minorHAnsi"/>
        </w:rPr>
        <w:t xml:space="preserve"> o </w:t>
      </w:r>
      <w:r w:rsidRPr="008249AC">
        <w:rPr>
          <w:rFonts w:asciiTheme="minorHAnsi" w:eastAsia="Calibri" w:hAnsiTheme="minorHAnsi" w:cstheme="minorHAnsi"/>
        </w:rPr>
        <w:t>Działalności Gospodarczej, sporządzony nie wcześniej niż 3 miesiące przed jej złożeniem, jeżeli odrębne przepisy wymagają wpisu do rejestru lub ewidencji,</w:t>
      </w:r>
      <w:r w:rsidR="00D50135">
        <w:rPr>
          <w:rFonts w:asciiTheme="minorHAnsi" w:eastAsia="Calibri" w:hAnsiTheme="minorHAnsi" w:cstheme="minorHAnsi"/>
        </w:rPr>
        <w:t xml:space="preserve"> w </w:t>
      </w:r>
      <w:r w:rsidRPr="008249AC">
        <w:rPr>
          <w:rFonts w:asciiTheme="minorHAnsi" w:eastAsia="Calibri" w:hAnsiTheme="minorHAnsi" w:cstheme="minorHAnsi"/>
        </w:rPr>
        <w:t>celu potwierdzenia braku podsta</w:t>
      </w:r>
      <w:r w:rsidR="006F7A87" w:rsidRPr="008249AC">
        <w:rPr>
          <w:rFonts w:asciiTheme="minorHAnsi" w:eastAsia="Calibri" w:hAnsiTheme="minorHAnsi" w:cstheme="minorHAnsi"/>
        </w:rPr>
        <w:t>w wykluczenia na podstawie 9.4.2</w:t>
      </w:r>
      <w:r w:rsidRPr="008249AC">
        <w:rPr>
          <w:rFonts w:asciiTheme="minorHAnsi" w:eastAsia="Calibri" w:hAnsiTheme="minorHAnsi" w:cstheme="minorHAnsi"/>
        </w:rPr>
        <w:t>.7 Procedury Zakupów (w przypadku konsorcjum, przedmiotowe dokumenty składa każdy</w:t>
      </w:r>
      <w:r w:rsidR="00D50135">
        <w:rPr>
          <w:rFonts w:asciiTheme="minorHAnsi" w:eastAsia="Calibri" w:hAnsiTheme="minorHAnsi" w:cstheme="minorHAnsi"/>
        </w:rPr>
        <w:t xml:space="preserve"> z </w:t>
      </w:r>
      <w:r w:rsidRPr="008249AC">
        <w:rPr>
          <w:rFonts w:asciiTheme="minorHAnsi" w:eastAsia="Calibri" w:hAnsiTheme="minorHAnsi" w:cstheme="minorHAnsi"/>
        </w:rPr>
        <w:t>tych podmiotów; jeżeli Wykonawcy wspólnie ubiegają się</w:t>
      </w:r>
      <w:r w:rsidR="00D50135">
        <w:rPr>
          <w:rFonts w:asciiTheme="minorHAnsi" w:eastAsia="Calibri" w:hAnsiTheme="minorHAnsi" w:cstheme="minorHAnsi"/>
        </w:rPr>
        <w:t xml:space="preserve"> o </w:t>
      </w:r>
      <w:r w:rsidRPr="008249AC">
        <w:rPr>
          <w:rFonts w:asciiTheme="minorHAnsi" w:eastAsia="Calibri" w:hAnsiTheme="minorHAnsi" w:cstheme="minorHAnsi"/>
        </w:rPr>
        <w:t>udzielenie zamówieni</w:t>
      </w:r>
      <w:r w:rsidR="0056690F" w:rsidRPr="008249AC">
        <w:rPr>
          <w:rFonts w:asciiTheme="minorHAnsi" w:eastAsia="Calibri" w:hAnsiTheme="minorHAnsi" w:cstheme="minorHAnsi"/>
        </w:rPr>
        <w:t>a dokument składa każdy</w:t>
      </w:r>
      <w:r w:rsidR="00D50135">
        <w:rPr>
          <w:rFonts w:asciiTheme="minorHAnsi" w:eastAsia="Calibri" w:hAnsiTheme="minorHAnsi" w:cstheme="minorHAnsi"/>
        </w:rPr>
        <w:t xml:space="preserve"> z </w:t>
      </w:r>
      <w:r w:rsidR="0056690F" w:rsidRPr="008249AC">
        <w:rPr>
          <w:rFonts w:asciiTheme="minorHAnsi" w:eastAsia="Calibri" w:hAnsiTheme="minorHAnsi" w:cstheme="minorHAnsi"/>
        </w:rPr>
        <w:t>nich).</w:t>
      </w:r>
    </w:p>
    <w:p w14:paraId="296DE443" w14:textId="77777777" w:rsidR="00216A34" w:rsidRPr="008249AC" w:rsidRDefault="0092476E" w:rsidP="00B6115A">
      <w:pPr>
        <w:pStyle w:val="L2t"/>
        <w:rPr>
          <w:rFonts w:asciiTheme="minorHAnsi" w:hAnsiTheme="minorHAnsi" w:cstheme="minorHAnsi"/>
        </w:rPr>
      </w:pPr>
      <w:r w:rsidRPr="008249AC">
        <w:rPr>
          <w:rFonts w:asciiTheme="minorHAnsi" w:hAnsiTheme="minorHAnsi" w:cstheme="minorHAnsi"/>
          <w:b/>
        </w:rPr>
        <w:t>UWAGA:</w:t>
      </w:r>
      <w:r w:rsidRPr="008249AC">
        <w:rPr>
          <w:rFonts w:asciiTheme="minorHAnsi" w:hAnsiTheme="minorHAnsi" w:cstheme="minorHAnsi"/>
        </w:rPr>
        <w:t xml:space="preserve"> Wykonawca nie jest zobowiązany do przedkładania ww. dokumentów, jeżeli dokumenty są dostępne pod określonymi adresami internetowymi ogólnodostępnych i bezpłatnych baz danych. W</w:t>
      </w:r>
      <w:r w:rsidR="008249AC">
        <w:rPr>
          <w:rFonts w:asciiTheme="minorHAnsi" w:hAnsiTheme="minorHAnsi" w:cstheme="minorHAnsi"/>
        </w:rPr>
        <w:t> </w:t>
      </w:r>
      <w:r w:rsidRPr="008249AC">
        <w:rPr>
          <w:rFonts w:asciiTheme="minorHAnsi" w:hAnsiTheme="minorHAnsi" w:cstheme="minorHAnsi"/>
        </w:rPr>
        <w:t xml:space="preserve"> takim przypadku Zamawiający pobierze te dokumenty</w:t>
      </w:r>
      <w:r w:rsidR="00D50135">
        <w:rPr>
          <w:rFonts w:asciiTheme="minorHAnsi" w:hAnsiTheme="minorHAnsi" w:cstheme="minorHAnsi"/>
        </w:rPr>
        <w:t xml:space="preserve"> z </w:t>
      </w:r>
      <w:r w:rsidRPr="008249AC">
        <w:rPr>
          <w:rFonts w:asciiTheme="minorHAnsi" w:hAnsiTheme="minorHAnsi" w:cstheme="minorHAnsi"/>
        </w:rPr>
        <w:t>tych baz danych,</w:t>
      </w:r>
      <w:r w:rsidR="00D50135">
        <w:rPr>
          <w:rFonts w:asciiTheme="minorHAnsi" w:hAnsiTheme="minorHAnsi" w:cstheme="minorHAnsi"/>
        </w:rPr>
        <w:t xml:space="preserve"> o </w:t>
      </w:r>
      <w:r w:rsidRPr="008249AC">
        <w:rPr>
          <w:rFonts w:asciiTheme="minorHAnsi" w:hAnsiTheme="minorHAnsi" w:cstheme="minorHAnsi"/>
        </w:rPr>
        <w:t>ile posiada do nich dostęp.</w:t>
      </w:r>
    </w:p>
    <w:p w14:paraId="77DA9DF3" w14:textId="2DFE45D0" w:rsidR="00216A34" w:rsidRPr="00CF245A" w:rsidRDefault="00B6115A" w:rsidP="00505428">
      <w:pPr>
        <w:pStyle w:val="L2nr"/>
        <w:rPr>
          <w:rFonts w:asciiTheme="minorHAnsi" w:hAnsiTheme="minorHAnsi" w:cstheme="minorHAnsi"/>
          <w:lang w:eastAsia="pl-PL"/>
        </w:rPr>
      </w:pPr>
      <w:r w:rsidRPr="008249AC">
        <w:rPr>
          <w:rFonts w:asciiTheme="minorHAnsi" w:eastAsia="Calibri" w:hAnsiTheme="minorHAnsi" w:cstheme="minorHAnsi"/>
        </w:rPr>
        <w:t>W</w:t>
      </w:r>
      <w:r w:rsidR="0092476E" w:rsidRPr="008249AC">
        <w:rPr>
          <w:rFonts w:asciiTheme="minorHAnsi" w:eastAsia="Calibri" w:hAnsiTheme="minorHAnsi" w:cstheme="minorHAnsi"/>
        </w:rPr>
        <w:t>ykaz doświadczenia (Załącznik nr 6 do SWZ),</w:t>
      </w:r>
      <w:r w:rsidR="00D50135">
        <w:rPr>
          <w:rFonts w:asciiTheme="minorHAnsi" w:eastAsia="Calibri" w:hAnsiTheme="minorHAnsi" w:cstheme="minorHAnsi"/>
        </w:rPr>
        <w:t xml:space="preserve"> o </w:t>
      </w:r>
      <w:r w:rsidR="0092476E" w:rsidRPr="008249AC">
        <w:rPr>
          <w:rFonts w:asciiTheme="minorHAnsi" w:eastAsia="Calibri" w:hAnsiTheme="minorHAnsi" w:cstheme="minorHAnsi"/>
        </w:rPr>
        <w:t>którym mowa</w:t>
      </w:r>
      <w:r w:rsidR="00D50135">
        <w:rPr>
          <w:rFonts w:asciiTheme="minorHAnsi" w:eastAsia="Calibri" w:hAnsiTheme="minorHAnsi" w:cstheme="minorHAnsi"/>
        </w:rPr>
        <w:t xml:space="preserve"> w </w:t>
      </w:r>
      <w:r w:rsidR="0092476E" w:rsidRPr="008249AC">
        <w:rPr>
          <w:rFonts w:asciiTheme="minorHAnsi" w:eastAsia="Calibri" w:hAnsiTheme="minorHAnsi" w:cstheme="minorHAnsi"/>
        </w:rPr>
        <w:t>pkt 1.2.1. lit. a) powyżej, wraz</w:t>
      </w:r>
      <w:r w:rsidR="00D50135">
        <w:rPr>
          <w:rFonts w:asciiTheme="minorHAnsi" w:eastAsia="Calibri" w:hAnsiTheme="minorHAnsi" w:cstheme="minorHAnsi"/>
        </w:rPr>
        <w:t xml:space="preserve"> </w:t>
      </w:r>
      <w:r w:rsidR="00D50135" w:rsidRPr="00CF245A">
        <w:rPr>
          <w:rFonts w:asciiTheme="minorHAnsi" w:eastAsia="Calibri" w:hAnsiTheme="minorHAnsi" w:cstheme="minorHAnsi"/>
        </w:rPr>
        <w:t>z </w:t>
      </w:r>
      <w:r w:rsidR="0092476E" w:rsidRPr="00CF245A">
        <w:rPr>
          <w:rFonts w:asciiTheme="minorHAnsi" w:eastAsia="Calibri" w:hAnsiTheme="minorHAnsi" w:cstheme="minorHAnsi"/>
        </w:rPr>
        <w:t xml:space="preserve">dowodami określającymi czy </w:t>
      </w:r>
      <w:sdt>
        <w:sdtPr>
          <w:rPr>
            <w:rFonts w:asciiTheme="minorHAnsi" w:hAnsiTheme="minorHAnsi" w:cstheme="minorHAnsi"/>
          </w:rPr>
          <w:id w:val="-2053457015"/>
          <w:placeholder>
            <w:docPart w:val="3B760F0960C64B14A97EFB5D316BB9E4"/>
          </w:placeholder>
          <w:dropDownList>
            <w:listItem w:value="Tryb"/>
            <w:listItem w:displayText="dostawy" w:value="dostawy"/>
            <w:listItem w:displayText="usługi" w:value="usługi"/>
          </w:dropDownList>
        </w:sdtPr>
        <w:sdtContent>
          <w:r w:rsidR="00F636AB" w:rsidRPr="00CF245A">
            <w:rPr>
              <w:rFonts w:asciiTheme="minorHAnsi" w:hAnsiTheme="minorHAnsi" w:cstheme="minorHAnsi"/>
            </w:rPr>
            <w:t>usługi</w:t>
          </w:r>
        </w:sdtContent>
      </w:sdt>
      <w:r w:rsidR="0092476E" w:rsidRPr="00CF245A">
        <w:rPr>
          <w:rFonts w:asciiTheme="minorHAnsi" w:eastAsia="Calibri" w:hAnsiTheme="minorHAnsi" w:cstheme="minorHAnsi"/>
        </w:rPr>
        <w:t xml:space="preserve"> wskazane</w:t>
      </w:r>
      <w:r w:rsidR="00D50135" w:rsidRPr="00CF245A">
        <w:rPr>
          <w:rFonts w:asciiTheme="minorHAnsi" w:eastAsia="Calibri" w:hAnsiTheme="minorHAnsi" w:cstheme="minorHAnsi"/>
        </w:rPr>
        <w:t xml:space="preserve"> w </w:t>
      </w:r>
      <w:r w:rsidR="0092476E" w:rsidRPr="00CF245A">
        <w:rPr>
          <w:rFonts w:asciiTheme="minorHAnsi" w:eastAsia="Calibri" w:hAnsiTheme="minorHAnsi" w:cstheme="minorHAnsi"/>
        </w:rPr>
        <w:t>wykazie zostały wykonane należycie. Dowodami,</w:t>
      </w:r>
      <w:r w:rsidR="00D50135" w:rsidRPr="00CF245A">
        <w:rPr>
          <w:rFonts w:asciiTheme="minorHAnsi" w:eastAsia="Calibri" w:hAnsiTheme="minorHAnsi" w:cstheme="minorHAnsi"/>
        </w:rPr>
        <w:t xml:space="preserve"> o </w:t>
      </w:r>
      <w:r w:rsidR="0092476E" w:rsidRPr="00CF245A">
        <w:rPr>
          <w:rFonts w:asciiTheme="minorHAnsi" w:eastAsia="Calibri" w:hAnsiTheme="minorHAnsi" w:cstheme="minorHAnsi"/>
        </w:rPr>
        <w:t>których mowa powyżej są np.: referencje, zaświadczenie, protokół odbioru,</w:t>
      </w:r>
      <w:r w:rsidR="00D50135" w:rsidRPr="00CF245A">
        <w:rPr>
          <w:rFonts w:asciiTheme="minorHAnsi" w:eastAsia="Calibri" w:hAnsiTheme="minorHAnsi" w:cstheme="minorHAnsi"/>
        </w:rPr>
        <w:t xml:space="preserve"> z </w:t>
      </w:r>
      <w:r w:rsidR="0092476E" w:rsidRPr="00CF245A">
        <w:rPr>
          <w:rFonts w:asciiTheme="minorHAnsi" w:eastAsia="Calibri" w:hAnsiTheme="minorHAnsi" w:cstheme="minorHAnsi"/>
        </w:rPr>
        <w:t xml:space="preserve">którego treści wynika należyte wykonanie, wystawione przez podmiot, na rzecz którego </w:t>
      </w:r>
      <w:sdt>
        <w:sdtPr>
          <w:rPr>
            <w:rFonts w:asciiTheme="minorHAnsi" w:hAnsiTheme="minorHAnsi" w:cstheme="minorHAnsi"/>
          </w:rPr>
          <w:id w:val="-918934533"/>
          <w:placeholder>
            <w:docPart w:val="2C157379BD5E4EFC914BC6BD8FA14496"/>
          </w:placeholder>
          <w:dropDownList>
            <w:listItem w:value="Tryb"/>
            <w:listItem w:displayText="dostawy" w:value="dostawy"/>
            <w:listItem w:displayText="usługi" w:value="usługi"/>
          </w:dropDownList>
        </w:sdtPr>
        <w:sdtContent>
          <w:r w:rsidR="00F636AB" w:rsidRPr="00CF245A">
            <w:rPr>
              <w:rFonts w:asciiTheme="minorHAnsi" w:hAnsiTheme="minorHAnsi" w:cstheme="minorHAnsi"/>
            </w:rPr>
            <w:t>usługi</w:t>
          </w:r>
        </w:sdtContent>
      </w:sdt>
      <w:r w:rsidR="00C27B3F" w:rsidRPr="00CF245A">
        <w:rPr>
          <w:rFonts w:asciiTheme="minorHAnsi" w:eastAsia="Calibri" w:hAnsiTheme="minorHAnsi" w:cstheme="minorHAnsi"/>
        </w:rPr>
        <w:t xml:space="preserve"> </w:t>
      </w:r>
      <w:r w:rsidR="0092476E" w:rsidRPr="00CF245A">
        <w:rPr>
          <w:rFonts w:asciiTheme="minorHAnsi" w:eastAsia="Calibri" w:hAnsiTheme="minorHAnsi" w:cstheme="minorHAnsi"/>
        </w:rPr>
        <w:t>były wykonywane</w:t>
      </w:r>
    </w:p>
    <w:p w14:paraId="18EA7BA6" w14:textId="77777777" w:rsidR="00216A34" w:rsidRPr="008249AC" w:rsidRDefault="00B6115A" w:rsidP="00505428">
      <w:pPr>
        <w:pStyle w:val="L2nr"/>
        <w:rPr>
          <w:rFonts w:asciiTheme="minorHAnsi" w:hAnsiTheme="minorHAnsi" w:cstheme="minorHAnsi"/>
          <w:lang w:eastAsia="pl-PL"/>
        </w:rPr>
      </w:pPr>
      <w:r w:rsidRPr="00F636AB">
        <w:rPr>
          <w:rFonts w:asciiTheme="minorHAnsi" w:eastAsia="Calibri" w:hAnsiTheme="minorHAnsi" w:cstheme="minorHAnsi"/>
          <w:strike/>
        </w:rPr>
        <w:t>W</w:t>
      </w:r>
      <w:r w:rsidR="0092476E" w:rsidRPr="00F636AB">
        <w:rPr>
          <w:rFonts w:asciiTheme="minorHAnsi" w:eastAsia="Calibri" w:hAnsiTheme="minorHAnsi" w:cstheme="minorHAnsi"/>
          <w:strike/>
        </w:rPr>
        <w:t>ykaz osób (Załącznik nr 7 do SWZ),</w:t>
      </w:r>
      <w:r w:rsidR="00D50135" w:rsidRPr="00F636AB">
        <w:rPr>
          <w:rFonts w:asciiTheme="minorHAnsi" w:eastAsia="Calibri" w:hAnsiTheme="minorHAnsi" w:cstheme="minorHAnsi"/>
          <w:strike/>
        </w:rPr>
        <w:t xml:space="preserve"> o </w:t>
      </w:r>
      <w:r w:rsidR="0092476E" w:rsidRPr="00F636AB">
        <w:rPr>
          <w:rFonts w:asciiTheme="minorHAnsi" w:eastAsia="Calibri" w:hAnsiTheme="minorHAnsi" w:cstheme="minorHAnsi"/>
          <w:strike/>
        </w:rPr>
        <w:t>których mowa</w:t>
      </w:r>
      <w:r w:rsidR="00D50135" w:rsidRPr="00F636AB">
        <w:rPr>
          <w:rFonts w:asciiTheme="minorHAnsi" w:eastAsia="Calibri" w:hAnsiTheme="minorHAnsi" w:cstheme="minorHAnsi"/>
          <w:strike/>
        </w:rPr>
        <w:t xml:space="preserve"> w </w:t>
      </w:r>
      <w:r w:rsidR="0092476E" w:rsidRPr="00F636AB">
        <w:rPr>
          <w:rFonts w:asciiTheme="minorHAnsi" w:eastAsia="Calibri" w:hAnsiTheme="minorHAnsi" w:cstheme="minorHAnsi"/>
          <w:strike/>
        </w:rPr>
        <w:t>pkt 1.2.1. lit. b) powyżej, zawierający informację na temat kwalifikacji / doświadczenia /uprawnień tych osób</w:t>
      </w:r>
      <w:r w:rsidR="00D36D56" w:rsidRPr="00F636AB">
        <w:rPr>
          <w:rFonts w:asciiTheme="minorHAnsi" w:eastAsia="Calibri" w:hAnsiTheme="minorHAnsi" w:cstheme="minorHAnsi"/>
          <w:strike/>
          <w:color w:val="000000" w:themeColor="text1"/>
        </w:rPr>
        <w:t>.…</w:t>
      </w:r>
      <w:r w:rsidR="00D36D56" w:rsidRPr="00F636AB">
        <w:rPr>
          <w:rStyle w:val="Uwagi"/>
          <w:rFonts w:asciiTheme="minorHAnsi" w:eastAsia="Calibri" w:hAnsiTheme="minorHAnsi" w:cstheme="minorHAnsi"/>
          <w:color w:val="000000" w:themeColor="text1"/>
        </w:rPr>
        <w:t>nie dotyczy</w:t>
      </w:r>
      <w:r w:rsidR="00D36D56" w:rsidRPr="008249AC">
        <w:rPr>
          <w:rStyle w:val="Uwagi"/>
          <w:rFonts w:asciiTheme="minorHAnsi" w:eastAsia="Calibri" w:hAnsiTheme="minorHAnsi" w:cstheme="minorHAnsi"/>
          <w:color w:val="0000FF"/>
        </w:rPr>
        <w:t>.</w:t>
      </w:r>
    </w:p>
    <w:p w14:paraId="76965942" w14:textId="77777777" w:rsidR="00216A34" w:rsidRPr="008249AC" w:rsidRDefault="00B6115A" w:rsidP="00505428">
      <w:pPr>
        <w:pStyle w:val="L2nr"/>
        <w:rPr>
          <w:rFonts w:asciiTheme="minorHAnsi" w:hAnsiTheme="minorHAnsi" w:cstheme="minorHAnsi"/>
          <w:lang w:eastAsia="pl-PL"/>
        </w:rPr>
      </w:pPr>
      <w:r w:rsidRPr="00B66301">
        <w:rPr>
          <w:rFonts w:asciiTheme="minorHAnsi" w:eastAsia="Calibri" w:hAnsiTheme="minorHAnsi" w:cstheme="minorHAnsi"/>
          <w:strike/>
        </w:rPr>
        <w:t>W</w:t>
      </w:r>
      <w:r w:rsidR="0092476E" w:rsidRPr="00B66301">
        <w:rPr>
          <w:rFonts w:asciiTheme="minorHAnsi" w:eastAsia="Calibri" w:hAnsiTheme="minorHAnsi" w:cstheme="minorHAnsi"/>
          <w:strike/>
        </w:rPr>
        <w:t>ykaz potencjału technicznego powyżej (Załącznik nr 8 do SWZ),</w:t>
      </w:r>
      <w:r w:rsidR="00D50135" w:rsidRPr="00B66301">
        <w:rPr>
          <w:rFonts w:asciiTheme="minorHAnsi" w:eastAsia="Calibri" w:hAnsiTheme="minorHAnsi" w:cstheme="minorHAnsi"/>
          <w:strike/>
        </w:rPr>
        <w:t xml:space="preserve"> o </w:t>
      </w:r>
      <w:r w:rsidR="0092476E" w:rsidRPr="00B66301">
        <w:rPr>
          <w:rFonts w:asciiTheme="minorHAnsi" w:eastAsia="Calibri" w:hAnsiTheme="minorHAnsi" w:cstheme="minorHAnsi"/>
          <w:strike/>
        </w:rPr>
        <w:t>którym mowa</w:t>
      </w:r>
      <w:r w:rsidR="00D50135" w:rsidRPr="00B66301">
        <w:rPr>
          <w:rFonts w:asciiTheme="minorHAnsi" w:eastAsia="Calibri" w:hAnsiTheme="minorHAnsi" w:cstheme="minorHAnsi"/>
          <w:strike/>
        </w:rPr>
        <w:t xml:space="preserve"> w </w:t>
      </w:r>
      <w:r w:rsidR="0092476E" w:rsidRPr="00B66301">
        <w:rPr>
          <w:rFonts w:asciiTheme="minorHAnsi" w:eastAsia="Calibri" w:hAnsiTheme="minorHAnsi" w:cstheme="minorHAnsi"/>
          <w:strike/>
        </w:rPr>
        <w:t xml:space="preserve">pkt 1.2.1. lit. c) </w:t>
      </w:r>
      <w:r w:rsidR="0092476E" w:rsidRPr="00B66301">
        <w:rPr>
          <w:rFonts w:asciiTheme="minorHAnsi" w:eastAsia="Calibri" w:hAnsiTheme="minorHAnsi" w:cstheme="minorHAnsi"/>
          <w:strike/>
          <w:color w:val="000000" w:themeColor="text1"/>
        </w:rPr>
        <w:t>powyżej</w:t>
      </w:r>
      <w:r w:rsidR="00D36D56" w:rsidRPr="00B66301">
        <w:rPr>
          <w:rFonts w:asciiTheme="minorHAnsi" w:eastAsia="Calibri" w:hAnsiTheme="minorHAnsi" w:cstheme="minorHAnsi"/>
          <w:strike/>
          <w:color w:val="000000" w:themeColor="text1"/>
        </w:rPr>
        <w:t>.…</w:t>
      </w:r>
      <w:r w:rsidR="00D36D56" w:rsidRPr="00B66301">
        <w:rPr>
          <w:rStyle w:val="Uwagi"/>
          <w:rFonts w:asciiTheme="minorHAnsi" w:eastAsia="Calibri" w:hAnsiTheme="minorHAnsi" w:cstheme="minorHAnsi"/>
          <w:color w:val="000000" w:themeColor="text1"/>
        </w:rPr>
        <w:t>nie dotyczy</w:t>
      </w:r>
      <w:r w:rsidR="00D36D56" w:rsidRPr="008249AC">
        <w:rPr>
          <w:rStyle w:val="Uwagi"/>
          <w:rFonts w:asciiTheme="minorHAnsi" w:eastAsia="Calibri" w:hAnsiTheme="minorHAnsi" w:cstheme="minorHAnsi"/>
          <w:color w:val="0000FF"/>
        </w:rPr>
        <w:t>.</w:t>
      </w:r>
    </w:p>
    <w:p w14:paraId="00EB1D89" w14:textId="063B6188" w:rsidR="00216A34" w:rsidRPr="008249AC" w:rsidRDefault="00B6115A" w:rsidP="00505428">
      <w:pPr>
        <w:pStyle w:val="L2nr"/>
        <w:rPr>
          <w:rFonts w:asciiTheme="minorHAnsi" w:hAnsiTheme="minorHAnsi" w:cstheme="minorHAnsi"/>
          <w:lang w:eastAsia="pl-PL"/>
        </w:rPr>
      </w:pPr>
      <w:r w:rsidRPr="008249AC">
        <w:rPr>
          <w:rFonts w:asciiTheme="minorHAnsi" w:eastAsia="Calibri" w:hAnsiTheme="minorHAnsi" w:cstheme="minorHAnsi"/>
        </w:rPr>
        <w:t>A</w:t>
      </w:r>
      <w:r w:rsidR="0092476E" w:rsidRPr="008249AC">
        <w:rPr>
          <w:rFonts w:asciiTheme="minorHAnsi" w:eastAsia="Calibri" w:hAnsiTheme="minorHAnsi" w:cstheme="minorHAnsi"/>
        </w:rPr>
        <w:t>ktualne zezwolenie / uprawnienie / pozwolenie / decyzję / wpis do rejestru działalności regulowanej,</w:t>
      </w:r>
      <w:r w:rsidR="00D50135">
        <w:rPr>
          <w:rFonts w:asciiTheme="minorHAnsi" w:eastAsia="Calibri" w:hAnsiTheme="minorHAnsi" w:cstheme="minorHAnsi"/>
        </w:rPr>
        <w:t xml:space="preserve"> o </w:t>
      </w:r>
      <w:r w:rsidR="0092476E" w:rsidRPr="008249AC">
        <w:rPr>
          <w:rFonts w:asciiTheme="minorHAnsi" w:eastAsia="Calibri" w:hAnsiTheme="minorHAnsi" w:cstheme="minorHAnsi"/>
        </w:rPr>
        <w:t>których mowa</w:t>
      </w:r>
      <w:r w:rsidR="00D50135">
        <w:rPr>
          <w:rFonts w:asciiTheme="minorHAnsi" w:eastAsia="Calibri" w:hAnsiTheme="minorHAnsi" w:cstheme="minorHAnsi"/>
        </w:rPr>
        <w:t xml:space="preserve"> w </w:t>
      </w:r>
      <w:r w:rsidR="0092476E" w:rsidRPr="008249AC">
        <w:rPr>
          <w:rFonts w:asciiTheme="minorHAnsi" w:eastAsia="Calibri" w:hAnsiTheme="minorHAnsi" w:cstheme="minorHAnsi"/>
        </w:rPr>
        <w:t>pkt 1.2.2. powyżej</w:t>
      </w:r>
      <w:r w:rsidR="00B66301">
        <w:rPr>
          <w:rFonts w:asciiTheme="minorHAnsi" w:eastAsia="Calibri" w:hAnsiTheme="minorHAnsi" w:cstheme="minorHAnsi"/>
        </w:rPr>
        <w:t>.</w:t>
      </w:r>
    </w:p>
    <w:p w14:paraId="56D8BB41" w14:textId="00786D71" w:rsidR="00216A34" w:rsidRPr="008249AC" w:rsidRDefault="0092476E" w:rsidP="00505428">
      <w:pPr>
        <w:pStyle w:val="L2nr"/>
        <w:rPr>
          <w:rFonts w:asciiTheme="minorHAnsi" w:hAnsiTheme="minorHAnsi" w:cstheme="minorHAnsi"/>
          <w:lang w:eastAsia="pl-PL"/>
        </w:rPr>
      </w:pPr>
      <w:r w:rsidRPr="008249AC">
        <w:rPr>
          <w:rFonts w:asciiTheme="minorHAnsi" w:eastAsia="Calibri" w:hAnsiTheme="minorHAnsi" w:cstheme="minorHAnsi"/>
        </w:rPr>
        <w:t>Dokument potwierdzający, że Wykonawca jest ubezpieczony od odpowiedzialności cywilnej na dzień składania ofert,</w:t>
      </w:r>
      <w:r w:rsidR="00D50135">
        <w:rPr>
          <w:rFonts w:asciiTheme="minorHAnsi" w:eastAsia="Calibri" w:hAnsiTheme="minorHAnsi" w:cstheme="minorHAnsi"/>
        </w:rPr>
        <w:t xml:space="preserve"> o </w:t>
      </w:r>
      <w:r w:rsidRPr="008249AC">
        <w:rPr>
          <w:rFonts w:asciiTheme="minorHAnsi" w:eastAsia="Calibri" w:hAnsiTheme="minorHAnsi" w:cstheme="minorHAnsi"/>
        </w:rPr>
        <w:t>której mowa</w:t>
      </w:r>
      <w:r w:rsidR="00D50135">
        <w:rPr>
          <w:rFonts w:asciiTheme="minorHAnsi" w:eastAsia="Calibri" w:hAnsiTheme="minorHAnsi" w:cstheme="minorHAnsi"/>
        </w:rPr>
        <w:t xml:space="preserve"> w </w:t>
      </w:r>
      <w:r w:rsidRPr="008249AC">
        <w:rPr>
          <w:rFonts w:asciiTheme="minorHAnsi" w:eastAsia="Calibri" w:hAnsiTheme="minorHAnsi" w:cstheme="minorHAnsi"/>
        </w:rPr>
        <w:t>pkt 1.2.3. powyżej,</w:t>
      </w:r>
      <w:r w:rsidR="00D50135">
        <w:rPr>
          <w:rFonts w:asciiTheme="minorHAnsi" w:eastAsia="Calibri" w:hAnsiTheme="minorHAnsi" w:cstheme="minorHAnsi"/>
        </w:rPr>
        <w:t xml:space="preserve"> w </w:t>
      </w:r>
      <w:r w:rsidRPr="008249AC">
        <w:rPr>
          <w:rFonts w:asciiTheme="minorHAnsi" w:eastAsia="Calibri" w:hAnsiTheme="minorHAnsi" w:cstheme="minorHAnsi"/>
        </w:rPr>
        <w:t>zakresie prowadzonej działalności związanej</w:t>
      </w:r>
      <w:r w:rsidR="00D50135">
        <w:rPr>
          <w:rFonts w:asciiTheme="minorHAnsi" w:eastAsia="Calibri" w:hAnsiTheme="minorHAnsi" w:cstheme="minorHAnsi"/>
        </w:rPr>
        <w:t xml:space="preserve"> </w:t>
      </w:r>
      <w:r w:rsidR="00D50135">
        <w:rPr>
          <w:rFonts w:asciiTheme="minorHAnsi" w:eastAsia="Calibri" w:hAnsiTheme="minorHAnsi" w:cstheme="minorHAnsi"/>
        </w:rPr>
        <w:lastRenderedPageBreak/>
        <w:t>z </w:t>
      </w:r>
      <w:r w:rsidRPr="008249AC">
        <w:rPr>
          <w:rFonts w:asciiTheme="minorHAnsi" w:eastAsia="Calibri" w:hAnsiTheme="minorHAnsi" w:cstheme="minorHAnsi"/>
        </w:rPr>
        <w:t xml:space="preserve"> przedmiotem zamówienia ze wskazaniem sumy gwarancyjnej tego ubezpieczenia, wraz</w:t>
      </w:r>
      <w:r w:rsidR="00D50135">
        <w:rPr>
          <w:rFonts w:asciiTheme="minorHAnsi" w:eastAsia="Calibri" w:hAnsiTheme="minorHAnsi" w:cstheme="minorHAnsi"/>
        </w:rPr>
        <w:t xml:space="preserve"> z </w:t>
      </w:r>
      <w:r w:rsidRPr="008249AC">
        <w:rPr>
          <w:rFonts w:asciiTheme="minorHAnsi" w:eastAsia="Calibri" w:hAnsiTheme="minorHAnsi" w:cstheme="minorHAnsi"/>
        </w:rPr>
        <w:t xml:space="preserve"> dokumentem potwierdzającym opł</w:t>
      </w:r>
      <w:r w:rsidR="002030DC" w:rsidRPr="008249AC">
        <w:rPr>
          <w:rFonts w:asciiTheme="minorHAnsi" w:eastAsia="Calibri" w:hAnsiTheme="minorHAnsi" w:cstheme="minorHAnsi"/>
        </w:rPr>
        <w:t>a</w:t>
      </w:r>
      <w:r w:rsidR="000647CB" w:rsidRPr="008249AC">
        <w:rPr>
          <w:rFonts w:asciiTheme="minorHAnsi" w:eastAsia="Calibri" w:hAnsiTheme="minorHAnsi" w:cstheme="minorHAnsi"/>
        </w:rPr>
        <w:t>cenie składki ubezpieczeniowej</w:t>
      </w:r>
      <w:r w:rsidR="00F61457">
        <w:rPr>
          <w:rFonts w:asciiTheme="minorHAnsi" w:eastAsia="Calibri" w:hAnsiTheme="minorHAnsi" w:cstheme="minorHAnsi"/>
        </w:rPr>
        <w:t>.</w:t>
      </w:r>
    </w:p>
    <w:p w14:paraId="53948614" w14:textId="77777777" w:rsidR="00C50DF1" w:rsidRPr="008249AC" w:rsidRDefault="00C50DF1" w:rsidP="00505428">
      <w:pPr>
        <w:pStyle w:val="L2nr"/>
        <w:rPr>
          <w:rFonts w:asciiTheme="minorHAnsi" w:eastAsia="Calibri" w:hAnsiTheme="minorHAnsi" w:cstheme="minorHAnsi"/>
        </w:rPr>
      </w:pPr>
      <w:r w:rsidRPr="008249AC">
        <w:rPr>
          <w:rFonts w:asciiTheme="minorHAnsi" w:eastAsia="Calibri" w:hAnsiTheme="minorHAnsi" w:cstheme="minorHAnsi"/>
        </w:rPr>
        <w:t>Zamawiający informuje, że</w:t>
      </w:r>
      <w:r w:rsidR="00D50135">
        <w:rPr>
          <w:rFonts w:asciiTheme="minorHAnsi" w:eastAsia="Calibri" w:hAnsiTheme="minorHAnsi" w:cstheme="minorHAnsi"/>
        </w:rPr>
        <w:t xml:space="preserve"> w </w:t>
      </w:r>
      <w:r w:rsidRPr="008249AC">
        <w:rPr>
          <w:rFonts w:asciiTheme="minorHAnsi" w:eastAsia="Calibri" w:hAnsiTheme="minorHAnsi" w:cstheme="minorHAnsi"/>
        </w:rPr>
        <w:t>przypadku Wykonawcy najwyżej ocenionego dokona weryfikacji przesłanek wykluczenia,</w:t>
      </w:r>
      <w:r w:rsidR="00D50135">
        <w:rPr>
          <w:rFonts w:asciiTheme="minorHAnsi" w:eastAsia="Calibri" w:hAnsiTheme="minorHAnsi" w:cstheme="minorHAnsi"/>
        </w:rPr>
        <w:t xml:space="preserve"> o </w:t>
      </w:r>
      <w:r w:rsidRPr="008249AC">
        <w:rPr>
          <w:rFonts w:asciiTheme="minorHAnsi" w:eastAsia="Calibri" w:hAnsiTheme="minorHAnsi" w:cstheme="minorHAnsi"/>
        </w:rPr>
        <w:t>których mowa</w:t>
      </w:r>
      <w:r w:rsidR="00D50135">
        <w:rPr>
          <w:rFonts w:asciiTheme="minorHAnsi" w:eastAsia="Calibri" w:hAnsiTheme="minorHAnsi" w:cstheme="minorHAnsi"/>
        </w:rPr>
        <w:t xml:space="preserve"> w </w:t>
      </w:r>
      <w:r w:rsidRPr="008249AC">
        <w:rPr>
          <w:rFonts w:asciiTheme="minorHAnsi" w:eastAsia="Calibri" w:hAnsiTheme="minorHAnsi" w:cstheme="minorHAnsi"/>
        </w:rPr>
        <w:t>pkt 1.1 powyżej</w:t>
      </w:r>
      <w:r w:rsidR="00D50135">
        <w:rPr>
          <w:rFonts w:asciiTheme="minorHAnsi" w:eastAsia="Calibri" w:hAnsiTheme="minorHAnsi" w:cstheme="minorHAnsi"/>
        </w:rPr>
        <w:t xml:space="preserve"> w </w:t>
      </w:r>
      <w:r w:rsidRPr="008249AC">
        <w:rPr>
          <w:rFonts w:asciiTheme="minorHAnsi" w:eastAsia="Calibri" w:hAnsiTheme="minorHAnsi" w:cstheme="minorHAnsi"/>
        </w:rPr>
        <w:t>zakresie pkt</w:t>
      </w:r>
      <w:r w:rsidR="00D36D56" w:rsidRPr="008249AC">
        <w:rPr>
          <w:rFonts w:asciiTheme="minorHAnsi" w:eastAsia="Calibri" w:hAnsiTheme="minorHAnsi" w:cstheme="minorHAnsi"/>
        </w:rPr>
        <w:t> </w:t>
      </w:r>
      <w:r w:rsidRPr="008249AC">
        <w:rPr>
          <w:rFonts w:asciiTheme="minorHAnsi" w:eastAsia="Calibri" w:hAnsiTheme="minorHAnsi" w:cstheme="minorHAnsi"/>
        </w:rPr>
        <w:t xml:space="preserve"> 9.4.3.1-9.4.3.4 Procedury, również</w:t>
      </w:r>
      <w:r w:rsidR="00D50135">
        <w:rPr>
          <w:rFonts w:asciiTheme="minorHAnsi" w:eastAsia="Calibri" w:hAnsiTheme="minorHAnsi" w:cstheme="minorHAnsi"/>
        </w:rPr>
        <w:t xml:space="preserve"> w </w:t>
      </w:r>
      <w:r w:rsidRPr="008249AC">
        <w:rPr>
          <w:rFonts w:asciiTheme="minorHAnsi" w:eastAsia="Calibri" w:hAnsiTheme="minorHAnsi" w:cstheme="minorHAnsi"/>
        </w:rPr>
        <w:t>oparciu</w:t>
      </w:r>
      <w:r w:rsidR="00D50135">
        <w:rPr>
          <w:rFonts w:asciiTheme="minorHAnsi" w:eastAsia="Calibri" w:hAnsiTheme="minorHAnsi" w:cstheme="minorHAnsi"/>
        </w:rPr>
        <w:t xml:space="preserve"> o </w:t>
      </w:r>
      <w:r w:rsidRPr="008249AC">
        <w:rPr>
          <w:rFonts w:asciiTheme="minorHAnsi" w:eastAsia="Calibri" w:hAnsiTheme="minorHAnsi" w:cstheme="minorHAnsi"/>
        </w:rPr>
        <w:t>dokumenty dotyczące statusu własnościowego wykonawcy (oraz odpowiednio członka Konsorcjum, podmiotu udostepniającego zasoby, podwykonawcy), które uzna za niezbędne</w:t>
      </w:r>
      <w:r w:rsidR="00D50135">
        <w:rPr>
          <w:rFonts w:asciiTheme="minorHAnsi" w:eastAsia="Calibri" w:hAnsiTheme="minorHAnsi" w:cstheme="minorHAnsi"/>
        </w:rPr>
        <w:t xml:space="preserve"> w </w:t>
      </w:r>
      <w:r w:rsidRPr="008249AC">
        <w:rPr>
          <w:rFonts w:asciiTheme="minorHAnsi" w:eastAsia="Calibri" w:hAnsiTheme="minorHAnsi" w:cstheme="minorHAnsi"/>
        </w:rPr>
        <w:t xml:space="preserve"> konkretnym przypadku. W szczególności na potwierdzenie braku podstaw wykluczenia, Zamawiający może żądać złożenia od Wykonawcy dodatkowych wyjaśnień/dokumentów,</w:t>
      </w:r>
      <w:r w:rsidR="00D50135">
        <w:rPr>
          <w:rFonts w:asciiTheme="minorHAnsi" w:eastAsia="Calibri" w:hAnsiTheme="minorHAnsi" w:cstheme="minorHAnsi"/>
        </w:rPr>
        <w:t xml:space="preserve"> w </w:t>
      </w:r>
      <w:r w:rsidRPr="008249AC">
        <w:rPr>
          <w:rFonts w:asciiTheme="minorHAnsi" w:eastAsia="Calibri" w:hAnsiTheme="minorHAnsi" w:cstheme="minorHAnsi"/>
        </w:rPr>
        <w:t xml:space="preserve"> szczególności - dokumentów rejestrowych poszczególnych podmiotów, którym przysługują bezpośrednio lub pośrednio prawa własności do Wykonawcy (odpowiednio członka konsorcjum, podmiotu udostępniającego zasoby, podwykonawcy),</w:t>
      </w:r>
      <w:r w:rsidR="00D50135">
        <w:rPr>
          <w:rFonts w:asciiTheme="minorHAnsi" w:eastAsia="Calibri" w:hAnsiTheme="minorHAnsi" w:cstheme="minorHAnsi"/>
        </w:rPr>
        <w:t xml:space="preserve"> w </w:t>
      </w:r>
      <w:r w:rsidRPr="008249AC">
        <w:rPr>
          <w:rFonts w:asciiTheme="minorHAnsi" w:eastAsia="Calibri" w:hAnsiTheme="minorHAnsi" w:cstheme="minorHAnsi"/>
        </w:rPr>
        <w:t>tym CEIDG, KRS lub ich odpowiedników, oraz informacji</w:t>
      </w:r>
      <w:r w:rsidR="00D50135">
        <w:rPr>
          <w:rFonts w:asciiTheme="minorHAnsi" w:eastAsia="Calibri" w:hAnsiTheme="minorHAnsi" w:cstheme="minorHAnsi"/>
        </w:rPr>
        <w:t xml:space="preserve"> z </w:t>
      </w:r>
      <w:r w:rsidRPr="008249AC">
        <w:rPr>
          <w:rFonts w:asciiTheme="minorHAnsi" w:eastAsia="Calibri" w:hAnsiTheme="minorHAnsi" w:cstheme="minorHAnsi"/>
        </w:rPr>
        <w:t>Centralnego Rejestru Beneficjentów Rzeczywistych – jeżeli odrębne przepisy wymagają wpisu do tego rejestru,</w:t>
      </w:r>
      <w:r w:rsidR="00D50135">
        <w:rPr>
          <w:rFonts w:asciiTheme="minorHAnsi" w:eastAsia="Calibri" w:hAnsiTheme="minorHAnsi" w:cstheme="minorHAnsi"/>
        </w:rPr>
        <w:t xml:space="preserve"> o </w:t>
      </w:r>
      <w:r w:rsidRPr="008249AC">
        <w:rPr>
          <w:rFonts w:asciiTheme="minorHAnsi" w:eastAsia="Calibri" w:hAnsiTheme="minorHAnsi" w:cstheme="minorHAnsi"/>
        </w:rPr>
        <w:t>ile nie będzie możliwe uzyskanie tych dokumentów za pomocą bezpłatnych i</w:t>
      </w:r>
      <w:r w:rsidR="008249AC">
        <w:rPr>
          <w:rFonts w:asciiTheme="minorHAnsi" w:eastAsia="Calibri" w:hAnsiTheme="minorHAnsi" w:cstheme="minorHAnsi"/>
        </w:rPr>
        <w:t> </w:t>
      </w:r>
      <w:r w:rsidRPr="008249AC">
        <w:rPr>
          <w:rFonts w:asciiTheme="minorHAnsi" w:eastAsia="Calibri" w:hAnsiTheme="minorHAnsi" w:cstheme="minorHAnsi"/>
        </w:rPr>
        <w:t xml:space="preserve"> ogólnodostępnych baz danych,</w:t>
      </w:r>
      <w:r w:rsidR="00D50135">
        <w:rPr>
          <w:rFonts w:asciiTheme="minorHAnsi" w:eastAsia="Calibri" w:hAnsiTheme="minorHAnsi" w:cstheme="minorHAnsi"/>
        </w:rPr>
        <w:t xml:space="preserve"> w </w:t>
      </w:r>
      <w:r w:rsidRPr="008249AC">
        <w:rPr>
          <w:rFonts w:asciiTheme="minorHAnsi" w:eastAsia="Calibri" w:hAnsiTheme="minorHAnsi" w:cstheme="minorHAnsi"/>
        </w:rPr>
        <w:t>szczególności rejestrów publicznych.</w:t>
      </w:r>
    </w:p>
    <w:p w14:paraId="03E88DED" w14:textId="77777777" w:rsidR="00C50DF1" w:rsidRPr="008249AC" w:rsidRDefault="00C50DF1" w:rsidP="00505428">
      <w:pPr>
        <w:pStyle w:val="L2nr"/>
        <w:numPr>
          <w:ilvl w:val="0"/>
          <w:numId w:val="0"/>
        </w:numPr>
        <w:ind w:left="851"/>
        <w:rPr>
          <w:rFonts w:asciiTheme="minorHAnsi" w:eastAsia="Calibri" w:hAnsiTheme="minorHAnsi" w:cstheme="minorHAnsi"/>
        </w:rPr>
      </w:pPr>
      <w:r w:rsidRPr="008249AC">
        <w:rPr>
          <w:rFonts w:asciiTheme="minorHAnsi" w:eastAsia="Calibri" w:hAnsiTheme="minorHAnsi" w:cstheme="minorHAnsi"/>
        </w:rPr>
        <w:t>W przypadku podmiotów mających miejsce zamieszkania lub siedzibę poza granicami Rzeczpospolitej Polskiej, zamiast informacji</w:t>
      </w:r>
      <w:r w:rsidR="00D50135">
        <w:rPr>
          <w:rFonts w:asciiTheme="minorHAnsi" w:eastAsia="Calibri" w:hAnsiTheme="minorHAnsi" w:cstheme="minorHAnsi"/>
        </w:rPr>
        <w:t xml:space="preserve"> z </w:t>
      </w:r>
      <w:r w:rsidRPr="008249AC">
        <w:rPr>
          <w:rFonts w:asciiTheme="minorHAnsi" w:eastAsia="Calibri" w:hAnsiTheme="minorHAnsi" w:cstheme="minorHAnsi"/>
        </w:rPr>
        <w:t>Centralnego Rejestru Beneficjentów Rzeczywistych, na żądanie Zamawiającego Wykonawcy zobowiązani będą do złożenia informacji</w:t>
      </w:r>
      <w:r w:rsidR="00D50135">
        <w:rPr>
          <w:rFonts w:asciiTheme="minorHAnsi" w:eastAsia="Calibri" w:hAnsiTheme="minorHAnsi" w:cstheme="minorHAnsi"/>
        </w:rPr>
        <w:t xml:space="preserve"> z </w:t>
      </w:r>
      <w:r w:rsidRPr="008249AC">
        <w:rPr>
          <w:rFonts w:asciiTheme="minorHAnsi" w:eastAsia="Calibri" w:hAnsiTheme="minorHAnsi" w:cstheme="minorHAnsi"/>
        </w:rPr>
        <w:t>odpowiedniego rejestru zawierającego informacje</w:t>
      </w:r>
      <w:r w:rsidR="00D50135">
        <w:rPr>
          <w:rFonts w:asciiTheme="minorHAnsi" w:eastAsia="Calibri" w:hAnsiTheme="minorHAnsi" w:cstheme="minorHAnsi"/>
        </w:rPr>
        <w:t xml:space="preserve"> o </w:t>
      </w:r>
      <w:r w:rsidRPr="008249AC">
        <w:rPr>
          <w:rFonts w:asciiTheme="minorHAnsi" w:eastAsia="Calibri" w:hAnsiTheme="minorHAnsi" w:cstheme="minorHAnsi"/>
        </w:rPr>
        <w:t>jego beneficjentach rzeczywistych albo,</w:t>
      </w:r>
      <w:r w:rsidR="00D50135">
        <w:rPr>
          <w:rFonts w:asciiTheme="minorHAnsi" w:eastAsia="Calibri" w:hAnsiTheme="minorHAnsi" w:cstheme="minorHAnsi"/>
        </w:rPr>
        <w:t xml:space="preserve"> w </w:t>
      </w:r>
      <w:r w:rsidRPr="008249AC">
        <w:rPr>
          <w:rFonts w:asciiTheme="minorHAnsi" w:eastAsia="Calibri" w:hAnsiTheme="minorHAnsi" w:cstheme="minorHAnsi"/>
        </w:rPr>
        <w:t>przypadku braku takiego rejestru, inny równoważny dokument wydany przez właściwy organ sądowy lub administracyjny kraju,</w:t>
      </w:r>
      <w:r w:rsidR="00D50135">
        <w:rPr>
          <w:rFonts w:asciiTheme="minorHAnsi" w:eastAsia="Calibri" w:hAnsiTheme="minorHAnsi" w:cstheme="minorHAnsi"/>
        </w:rPr>
        <w:t xml:space="preserve"> w </w:t>
      </w:r>
      <w:r w:rsidRPr="008249AC">
        <w:rPr>
          <w:rFonts w:asciiTheme="minorHAnsi" w:eastAsia="Calibri" w:hAnsiTheme="minorHAnsi" w:cstheme="minorHAnsi"/>
        </w:rPr>
        <w:t xml:space="preserve">którym dany podmiot ma siedzibę lub miejsce zamieszkania, określający jego beneficjentów rzeczywistych. </w:t>
      </w:r>
    </w:p>
    <w:p w14:paraId="0B997CB7" w14:textId="77777777" w:rsidR="00C50DF1" w:rsidRPr="008249AC" w:rsidRDefault="00C50DF1" w:rsidP="00505428">
      <w:pPr>
        <w:pStyle w:val="L2nr"/>
        <w:numPr>
          <w:ilvl w:val="0"/>
          <w:numId w:val="0"/>
        </w:numPr>
        <w:ind w:left="851"/>
        <w:rPr>
          <w:rFonts w:asciiTheme="minorHAnsi" w:eastAsia="Calibri" w:hAnsiTheme="minorHAnsi" w:cstheme="minorHAnsi"/>
        </w:rPr>
      </w:pPr>
      <w:r w:rsidRPr="008249AC">
        <w:rPr>
          <w:rFonts w:asciiTheme="minorHAnsi" w:eastAsia="Calibri" w:hAnsiTheme="minorHAnsi" w:cstheme="minorHAnsi"/>
        </w:rPr>
        <w:t>W przypadku wskazania przez Wykonawcę dostępności wymaganych przez Zamawiającego dokumentów,</w:t>
      </w:r>
      <w:r w:rsidR="00D50135">
        <w:rPr>
          <w:rFonts w:asciiTheme="minorHAnsi" w:eastAsia="Calibri" w:hAnsiTheme="minorHAnsi" w:cstheme="minorHAnsi"/>
        </w:rPr>
        <w:t xml:space="preserve"> o </w:t>
      </w:r>
      <w:r w:rsidRPr="008249AC">
        <w:rPr>
          <w:rFonts w:asciiTheme="minorHAnsi" w:eastAsia="Calibri" w:hAnsiTheme="minorHAnsi" w:cstheme="minorHAnsi"/>
        </w:rPr>
        <w:t>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1A523420" w14:textId="77777777" w:rsidR="00C50DF1" w:rsidRPr="008249AC" w:rsidRDefault="00C50DF1" w:rsidP="00505428">
      <w:pPr>
        <w:pStyle w:val="L2nr"/>
        <w:numPr>
          <w:ilvl w:val="0"/>
          <w:numId w:val="0"/>
        </w:numPr>
        <w:ind w:left="851"/>
        <w:rPr>
          <w:rFonts w:asciiTheme="minorHAnsi" w:eastAsia="Calibri" w:hAnsiTheme="minorHAnsi" w:cstheme="minorHAnsi"/>
        </w:rPr>
      </w:pPr>
      <w:r w:rsidRPr="008249AC">
        <w:rPr>
          <w:rFonts w:asciiTheme="minorHAnsi" w:eastAsia="Calibri" w:hAnsiTheme="minorHAnsi" w:cstheme="minorHAnsi"/>
        </w:rPr>
        <w:t>Zamawiający będzie dokonywał również weryfikacji list,</w:t>
      </w:r>
      <w:r w:rsidR="00D50135">
        <w:rPr>
          <w:rFonts w:asciiTheme="minorHAnsi" w:eastAsia="Calibri" w:hAnsiTheme="minorHAnsi" w:cstheme="minorHAnsi"/>
        </w:rPr>
        <w:t xml:space="preserve"> o </w:t>
      </w:r>
      <w:r w:rsidRPr="008249AC">
        <w:rPr>
          <w:rFonts w:asciiTheme="minorHAnsi" w:eastAsia="Calibri" w:hAnsiTheme="minorHAnsi" w:cstheme="minorHAnsi"/>
        </w:rPr>
        <w:t>których mowa</w:t>
      </w:r>
      <w:r w:rsidR="00D50135">
        <w:rPr>
          <w:rFonts w:asciiTheme="minorHAnsi" w:eastAsia="Calibri" w:hAnsiTheme="minorHAnsi" w:cstheme="minorHAnsi"/>
        </w:rPr>
        <w:t xml:space="preserve"> w </w:t>
      </w:r>
      <w:r w:rsidRPr="008249AC">
        <w:rPr>
          <w:rFonts w:asciiTheme="minorHAnsi" w:eastAsia="Calibri" w:hAnsiTheme="minorHAnsi" w:cstheme="minorHAnsi"/>
        </w:rPr>
        <w:t>art. 7 ust. 1 ustawy</w:t>
      </w:r>
      <w:r w:rsidR="00D50135">
        <w:rPr>
          <w:rFonts w:asciiTheme="minorHAnsi" w:eastAsia="Calibri" w:hAnsiTheme="minorHAnsi" w:cstheme="minorHAnsi"/>
        </w:rPr>
        <w:t xml:space="preserve"> o </w:t>
      </w:r>
      <w:r w:rsidRPr="008249AC">
        <w:rPr>
          <w:rFonts w:asciiTheme="minorHAnsi" w:eastAsia="Calibri" w:hAnsiTheme="minorHAnsi" w:cstheme="minorHAnsi"/>
        </w:rPr>
        <w:t xml:space="preserve"> przeciwdziałaniu wspierania agresji na Ukrainę.</w:t>
      </w:r>
    </w:p>
    <w:p w14:paraId="70B577EF" w14:textId="77777777" w:rsidR="00216A34" w:rsidRPr="008249AC" w:rsidRDefault="0092476E" w:rsidP="00B6115A">
      <w:pPr>
        <w:pStyle w:val="L1nr"/>
        <w:rPr>
          <w:rFonts w:asciiTheme="minorHAnsi" w:hAnsiTheme="minorHAnsi" w:cstheme="minorHAnsi"/>
          <w:lang w:eastAsia="pl-PL"/>
        </w:rPr>
      </w:pPr>
      <w:r w:rsidRPr="008249AC">
        <w:rPr>
          <w:rFonts w:asciiTheme="minorHAnsi" w:hAnsiTheme="minorHAnsi" w:cstheme="minorHAnsi"/>
        </w:rPr>
        <w:t>Na kompletną Ofertę składają się dokumenty jak niżej:</w:t>
      </w:r>
    </w:p>
    <w:p w14:paraId="7CC70F9F"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Podpisany Formularz Oferty przygotowany na Załączniku nr 3 do SWZ zgodnie</w:t>
      </w:r>
      <w:r w:rsidR="00D50135">
        <w:rPr>
          <w:rFonts w:asciiTheme="minorHAnsi" w:hAnsiTheme="minorHAnsi" w:cstheme="minorHAnsi"/>
        </w:rPr>
        <w:t xml:space="preserve"> z </w:t>
      </w:r>
      <w:r w:rsidRPr="008249AC">
        <w:rPr>
          <w:rFonts w:asciiTheme="minorHAnsi" w:hAnsiTheme="minorHAnsi" w:cstheme="minorHAnsi"/>
        </w:rPr>
        <w:t>wymogami SWZ.</w:t>
      </w:r>
    </w:p>
    <w:p w14:paraId="70C9ED16"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Dokumenty/oświadczenia/wykazy wymienione</w:t>
      </w:r>
      <w:r w:rsidR="00D50135">
        <w:rPr>
          <w:rFonts w:asciiTheme="minorHAnsi" w:hAnsiTheme="minorHAnsi" w:cstheme="minorHAnsi"/>
        </w:rPr>
        <w:t xml:space="preserve"> w </w:t>
      </w:r>
      <w:r w:rsidRPr="008249AC">
        <w:rPr>
          <w:rFonts w:asciiTheme="minorHAnsi" w:hAnsiTheme="minorHAnsi" w:cstheme="minorHAnsi"/>
        </w:rPr>
        <w:t>pkt 2 powyżej.</w:t>
      </w:r>
      <w:r w:rsidR="00216A34" w:rsidRPr="008249AC">
        <w:rPr>
          <w:rFonts w:asciiTheme="minorHAnsi" w:hAnsiTheme="minorHAnsi" w:cstheme="minorHAnsi"/>
          <w:lang w:eastAsia="pl-PL"/>
        </w:rPr>
        <w:t xml:space="preserve"> </w:t>
      </w:r>
    </w:p>
    <w:p w14:paraId="0D995876"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Pełnomocnictwo dla osób podpisujących Ofertę, jeżeli uprawnienie do reprezentacji Wykonawcy nie wynika</w:t>
      </w:r>
      <w:r w:rsidR="00D50135">
        <w:rPr>
          <w:rFonts w:asciiTheme="minorHAnsi" w:hAnsiTheme="minorHAnsi" w:cstheme="minorHAnsi"/>
        </w:rPr>
        <w:t xml:space="preserve"> z </w:t>
      </w:r>
      <w:r w:rsidRPr="008249AC">
        <w:rPr>
          <w:rFonts w:asciiTheme="minorHAnsi" w:hAnsiTheme="minorHAnsi" w:cstheme="minorHAnsi"/>
        </w:rPr>
        <w:t>dokumentu rejestrowego,</w:t>
      </w:r>
      <w:r w:rsidR="00D50135">
        <w:rPr>
          <w:rFonts w:asciiTheme="minorHAnsi" w:hAnsiTheme="minorHAnsi" w:cstheme="minorHAnsi"/>
        </w:rPr>
        <w:t xml:space="preserve"> o </w:t>
      </w:r>
      <w:r w:rsidRPr="008249AC">
        <w:rPr>
          <w:rFonts w:asciiTheme="minorHAnsi" w:hAnsiTheme="minorHAnsi" w:cstheme="minorHAnsi"/>
        </w:rPr>
        <w:t>którym mowa</w:t>
      </w:r>
      <w:r w:rsidR="00D50135">
        <w:rPr>
          <w:rFonts w:asciiTheme="minorHAnsi" w:hAnsiTheme="minorHAnsi" w:cstheme="minorHAnsi"/>
        </w:rPr>
        <w:t xml:space="preserve"> w </w:t>
      </w:r>
      <w:r w:rsidRPr="008249AC">
        <w:rPr>
          <w:rFonts w:asciiTheme="minorHAnsi" w:hAnsiTheme="minorHAnsi" w:cstheme="minorHAnsi"/>
        </w:rPr>
        <w:t>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w:t>
      </w:r>
      <w:r w:rsidR="00D50135">
        <w:rPr>
          <w:rFonts w:asciiTheme="minorHAnsi" w:hAnsiTheme="minorHAnsi" w:cstheme="minorHAnsi"/>
        </w:rPr>
        <w:t xml:space="preserve"> w </w:t>
      </w:r>
      <w:r w:rsidRPr="008249AC">
        <w:rPr>
          <w:rFonts w:asciiTheme="minorHAnsi" w:hAnsiTheme="minorHAnsi" w:cstheme="minorHAnsi"/>
        </w:rPr>
        <w:t>zakresie podstaw do wykluczenia.</w:t>
      </w:r>
    </w:p>
    <w:p w14:paraId="4EE356E5"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Jeżeli działalność gospodarcza przedsiębiorców prowadzona jest wspólnie na podstawie zawartej umowy,  Wykonawca powinien załączyć umowę spółki cywilnej.</w:t>
      </w:r>
    </w:p>
    <w:p w14:paraId="02897998"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W przypadku składania Oferty przez Wykonawców wspólnie ubiegających się</w:t>
      </w:r>
      <w:r w:rsidR="00D50135">
        <w:rPr>
          <w:rFonts w:asciiTheme="minorHAnsi" w:hAnsiTheme="minorHAnsi" w:cstheme="minorHAnsi"/>
        </w:rPr>
        <w:t xml:space="preserve"> o </w:t>
      </w:r>
      <w:r w:rsidRPr="008249AC">
        <w:rPr>
          <w:rFonts w:asciiTheme="minorHAnsi" w:hAnsiTheme="minorHAnsi" w:cstheme="minorHAnsi"/>
        </w:rPr>
        <w:t>udzielenie zamówienia do Oferty należy załączyć umowę konsorcjum lub inną podobną umowę regulującą współpracę, która powinna zawierać co najmniej następujące postanowienia:</w:t>
      </w:r>
    </w:p>
    <w:p w14:paraId="6F0A6CFF" w14:textId="77777777" w:rsidR="00216A34" w:rsidRPr="008249AC" w:rsidRDefault="0092476E" w:rsidP="008249AC">
      <w:pPr>
        <w:pStyle w:val="L3nr"/>
      </w:pPr>
      <w:r w:rsidRPr="008249AC">
        <w:lastRenderedPageBreak/>
        <w:t>oznaczenie Stron umowy,</w:t>
      </w:r>
    </w:p>
    <w:p w14:paraId="7E0455FE" w14:textId="77777777" w:rsidR="00216A34" w:rsidRPr="008249AC" w:rsidRDefault="0092476E" w:rsidP="008249AC">
      <w:pPr>
        <w:pStyle w:val="L3nr"/>
      </w:pPr>
      <w:r w:rsidRPr="008249AC">
        <w:t>wskazanie sposobu reprezentacji konsorcjantów,</w:t>
      </w:r>
    </w:p>
    <w:p w14:paraId="0763DCA6" w14:textId="77777777" w:rsidR="00216A34" w:rsidRPr="008249AC" w:rsidRDefault="0092476E" w:rsidP="008249AC">
      <w:pPr>
        <w:pStyle w:val="L3nr"/>
      </w:pPr>
      <w:r w:rsidRPr="008249AC">
        <w:t>jednoznaczne określenie wspólnego przedsięwzięcia gospodarczego obejmującego swoim zakresem przedmiot zamówienia,</w:t>
      </w:r>
    </w:p>
    <w:p w14:paraId="1D148B06" w14:textId="77777777" w:rsidR="00216A34" w:rsidRPr="008249AC" w:rsidRDefault="0092476E" w:rsidP="008249AC">
      <w:pPr>
        <w:pStyle w:val="L3nr"/>
      </w:pPr>
      <w:r w:rsidRPr="008249AC">
        <w:t>odpowiedzialność solidarną konsorcjantów za wykonanie umowy zakupowej Zamawiającego,</w:t>
      </w:r>
    </w:p>
    <w:p w14:paraId="382619EE" w14:textId="77777777" w:rsidR="00216A34" w:rsidRPr="008249AC" w:rsidRDefault="0092476E" w:rsidP="008249AC">
      <w:pPr>
        <w:pStyle w:val="L3nr"/>
      </w:pPr>
      <w:r w:rsidRPr="008249AC">
        <w:t>czas obowiązywania umowy, który nie może być krótszy, niż termin realizacji zamówienia.</w:t>
      </w:r>
    </w:p>
    <w:p w14:paraId="28BD9482" w14:textId="77777777"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O ile nic innego nie wynika</w:t>
      </w:r>
      <w:r w:rsidR="00D50135">
        <w:rPr>
          <w:rFonts w:asciiTheme="minorHAnsi" w:hAnsiTheme="minorHAnsi" w:cstheme="minorHAnsi"/>
        </w:rPr>
        <w:t xml:space="preserve"> z </w:t>
      </w:r>
      <w:r w:rsidRPr="008249AC">
        <w:rPr>
          <w:rFonts w:asciiTheme="minorHAnsi" w:hAnsiTheme="minorHAnsi" w:cstheme="minorHAnsi"/>
        </w:rPr>
        <w:t>umowy,</w:t>
      </w:r>
      <w:r w:rsidR="00D50135">
        <w:rPr>
          <w:rFonts w:asciiTheme="minorHAnsi" w:hAnsiTheme="minorHAnsi" w:cstheme="minorHAnsi"/>
        </w:rPr>
        <w:t xml:space="preserve"> o </w:t>
      </w:r>
      <w:r w:rsidRPr="008249AC">
        <w:rPr>
          <w:rFonts w:asciiTheme="minorHAnsi" w:hAnsiTheme="minorHAnsi" w:cstheme="minorHAnsi"/>
        </w:rPr>
        <w:t>której mowa</w:t>
      </w:r>
      <w:r w:rsidR="00D50135">
        <w:rPr>
          <w:rFonts w:asciiTheme="minorHAnsi" w:hAnsiTheme="minorHAnsi" w:cstheme="minorHAnsi"/>
        </w:rPr>
        <w:t xml:space="preserve"> w </w:t>
      </w:r>
      <w:r w:rsidRPr="008249AC">
        <w:rPr>
          <w:rFonts w:asciiTheme="minorHAnsi" w:hAnsiTheme="minorHAnsi" w:cstheme="minorHAnsi"/>
        </w:rPr>
        <w:t>pkt 3.4. i 3.5. powyżej, Wykonawcy, którzy wspólnie ubiegają się</w:t>
      </w:r>
      <w:r w:rsidR="00D50135">
        <w:rPr>
          <w:rFonts w:asciiTheme="minorHAnsi" w:hAnsiTheme="minorHAnsi" w:cstheme="minorHAnsi"/>
        </w:rPr>
        <w:t xml:space="preserve"> o </w:t>
      </w:r>
      <w:r w:rsidRPr="008249AC">
        <w:rPr>
          <w:rFonts w:asciiTheme="minorHAnsi" w:hAnsiTheme="minorHAnsi" w:cstheme="minorHAnsi"/>
        </w:rPr>
        <w:t>udzielenie zamówienia, powinni złożyć i załączyć udzielone na rzecz podmiotu będącego liderem konsorcjum / spółki cywilnej pełnomocnictwo do podpisania</w:t>
      </w:r>
      <w:r w:rsidR="00D50135">
        <w:rPr>
          <w:rFonts w:asciiTheme="minorHAnsi" w:hAnsiTheme="minorHAnsi" w:cstheme="minorHAnsi"/>
        </w:rPr>
        <w:t xml:space="preserve"> w </w:t>
      </w:r>
      <w:r w:rsidRPr="008249AC">
        <w:rPr>
          <w:rFonts w:asciiTheme="minorHAnsi" w:hAnsiTheme="minorHAnsi" w:cstheme="minorHAnsi"/>
        </w:rPr>
        <w:t>ich imieniu Oferty, niezależnie od pełnomocnictwa,</w:t>
      </w:r>
      <w:r w:rsidR="00D50135">
        <w:rPr>
          <w:rFonts w:asciiTheme="minorHAnsi" w:hAnsiTheme="minorHAnsi" w:cstheme="minorHAnsi"/>
        </w:rPr>
        <w:t xml:space="preserve"> o </w:t>
      </w:r>
      <w:r w:rsidRPr="008249AC">
        <w:rPr>
          <w:rFonts w:asciiTheme="minorHAnsi" w:hAnsiTheme="minorHAnsi" w:cstheme="minorHAnsi"/>
        </w:rPr>
        <w:t>którym mowa</w:t>
      </w:r>
      <w:r w:rsidR="00D50135">
        <w:rPr>
          <w:rFonts w:asciiTheme="minorHAnsi" w:hAnsiTheme="minorHAnsi" w:cstheme="minorHAnsi"/>
        </w:rPr>
        <w:t xml:space="preserve"> w </w:t>
      </w:r>
      <w:r w:rsidRPr="008249AC">
        <w:rPr>
          <w:rFonts w:asciiTheme="minorHAnsi" w:hAnsiTheme="minorHAnsi" w:cstheme="minorHAnsi"/>
        </w:rPr>
        <w:t>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r w:rsidR="00D50135">
        <w:rPr>
          <w:rFonts w:asciiTheme="minorHAnsi" w:hAnsiTheme="minorHAnsi" w:cstheme="minorHAnsi"/>
        </w:rPr>
        <w:t xml:space="preserve"> w </w:t>
      </w:r>
      <w:r w:rsidRPr="008249AC">
        <w:rPr>
          <w:rFonts w:asciiTheme="minorHAnsi" w:hAnsiTheme="minorHAnsi" w:cstheme="minorHAnsi"/>
        </w:rPr>
        <w:t>formie oryginału lub kserokopii dokumentu pełnomocnictwa poświadczonego notarialnie za zgodność</w:t>
      </w:r>
      <w:r w:rsidR="00D50135">
        <w:rPr>
          <w:rFonts w:asciiTheme="minorHAnsi" w:hAnsiTheme="minorHAnsi" w:cstheme="minorHAnsi"/>
        </w:rPr>
        <w:t xml:space="preserve"> z </w:t>
      </w:r>
      <w:r w:rsidRPr="008249AC">
        <w:rPr>
          <w:rFonts w:asciiTheme="minorHAnsi" w:hAnsiTheme="minorHAnsi" w:cstheme="minorHAnsi"/>
        </w:rPr>
        <w:t>oryginałem</w:t>
      </w:r>
    </w:p>
    <w:p w14:paraId="0BF6F8ED" w14:textId="77777777" w:rsidR="00216A34" w:rsidRPr="008249AC" w:rsidRDefault="0092476E" w:rsidP="00505428">
      <w:pPr>
        <w:pStyle w:val="L2nr"/>
        <w:rPr>
          <w:rFonts w:asciiTheme="minorHAnsi" w:hAnsiTheme="minorHAnsi" w:cstheme="minorHAnsi"/>
          <w:lang w:eastAsia="pl-PL"/>
        </w:rPr>
      </w:pPr>
      <w:r w:rsidRPr="00000750">
        <w:rPr>
          <w:rFonts w:asciiTheme="minorHAnsi" w:hAnsiTheme="minorHAnsi" w:cstheme="minorHAnsi"/>
          <w:strike/>
        </w:rPr>
        <w:t>Potwierdzenie wniesienia wadium dołączone do oferty</w:t>
      </w:r>
      <w:r w:rsidR="00750E80" w:rsidRPr="00000750">
        <w:rPr>
          <w:rFonts w:asciiTheme="minorHAnsi" w:eastAsia="Calibri" w:hAnsiTheme="minorHAnsi" w:cstheme="minorHAnsi"/>
          <w:strike/>
          <w:color w:val="000000" w:themeColor="text1"/>
        </w:rPr>
        <w:t>.</w:t>
      </w:r>
      <w:r w:rsidR="00750E80" w:rsidRPr="00000750">
        <w:rPr>
          <w:rFonts w:asciiTheme="minorHAnsi" w:eastAsia="Calibri" w:hAnsiTheme="minorHAnsi" w:cstheme="minorHAnsi"/>
          <w:color w:val="000000" w:themeColor="text1"/>
        </w:rPr>
        <w:t>…</w:t>
      </w:r>
      <w:r w:rsidR="00750E80" w:rsidRPr="00000750">
        <w:rPr>
          <w:rStyle w:val="Uwagi"/>
          <w:rFonts w:asciiTheme="minorHAnsi" w:eastAsia="Calibri" w:hAnsiTheme="minorHAnsi" w:cstheme="minorHAnsi"/>
          <w:color w:val="000000" w:themeColor="text1"/>
        </w:rPr>
        <w:t>nie dotyczy.</w:t>
      </w:r>
    </w:p>
    <w:p w14:paraId="1CB84A55" w14:textId="32CD31E9" w:rsidR="00216A34" w:rsidRPr="008249AC" w:rsidRDefault="0092476E" w:rsidP="00505428">
      <w:pPr>
        <w:pStyle w:val="L2nr"/>
        <w:rPr>
          <w:rFonts w:asciiTheme="minorHAnsi" w:hAnsiTheme="minorHAnsi" w:cstheme="minorHAnsi"/>
          <w:lang w:eastAsia="pl-PL"/>
        </w:rPr>
      </w:pPr>
      <w:r w:rsidRPr="008249AC">
        <w:rPr>
          <w:rFonts w:asciiTheme="minorHAnsi" w:hAnsiTheme="minorHAnsi" w:cstheme="minorHAnsi"/>
        </w:rPr>
        <w:t>Karty katalogowe,</w:t>
      </w:r>
      <w:r w:rsidR="00D50135">
        <w:rPr>
          <w:rFonts w:asciiTheme="minorHAnsi" w:hAnsiTheme="minorHAnsi" w:cstheme="minorHAnsi"/>
        </w:rPr>
        <w:t xml:space="preserve"> w </w:t>
      </w:r>
      <w:r w:rsidRPr="008249AC">
        <w:rPr>
          <w:rFonts w:asciiTheme="minorHAnsi" w:hAnsiTheme="minorHAnsi" w:cstheme="minorHAnsi"/>
        </w:rPr>
        <w:t>języ</w:t>
      </w:r>
      <w:r w:rsidR="002030DC" w:rsidRPr="008249AC">
        <w:rPr>
          <w:rFonts w:asciiTheme="minorHAnsi" w:hAnsiTheme="minorHAnsi" w:cstheme="minorHAnsi"/>
        </w:rPr>
        <w:t xml:space="preserve">ku polskim, oferowanych </w:t>
      </w:r>
      <w:r w:rsidR="00A914D9">
        <w:rPr>
          <w:rFonts w:asciiTheme="minorHAnsi" w:hAnsiTheme="minorHAnsi" w:cstheme="minorHAnsi"/>
        </w:rPr>
        <w:t>usług</w:t>
      </w:r>
      <w:r w:rsidR="002030DC" w:rsidRPr="008249AC">
        <w:rPr>
          <w:rFonts w:asciiTheme="minorHAnsi" w:hAnsiTheme="minorHAnsi" w:cstheme="minorHAnsi"/>
        </w:rPr>
        <w:t xml:space="preserve"> </w:t>
      </w:r>
      <w:r w:rsidRPr="008249AC">
        <w:rPr>
          <w:rFonts w:asciiTheme="minorHAnsi" w:hAnsiTheme="minorHAnsi" w:cstheme="minorHAnsi"/>
        </w:rPr>
        <w:t xml:space="preserve">lub Zamawiający dopuszcza przedłożenie innych dokumentów, potwierdzających spełnienie wymagań technicznych </w:t>
      </w:r>
      <w:r w:rsidR="002030DC" w:rsidRPr="008249AC">
        <w:rPr>
          <w:rFonts w:asciiTheme="minorHAnsi" w:hAnsiTheme="minorHAnsi" w:cstheme="minorHAnsi"/>
        </w:rPr>
        <w:t>określonych przez Zamawiającego</w:t>
      </w:r>
      <w:r w:rsidR="00A914D9">
        <w:rPr>
          <w:rFonts w:asciiTheme="minorHAnsi" w:eastAsia="Calibri" w:hAnsiTheme="minorHAnsi" w:cstheme="minorHAnsi"/>
        </w:rPr>
        <w:t>.</w:t>
      </w:r>
    </w:p>
    <w:p w14:paraId="65085520" w14:textId="77777777" w:rsidR="0092476E" w:rsidRPr="00A914D9" w:rsidRDefault="0092476E" w:rsidP="00505428">
      <w:pPr>
        <w:pStyle w:val="L2nr"/>
        <w:rPr>
          <w:rFonts w:asciiTheme="minorHAnsi" w:hAnsiTheme="minorHAnsi" w:cstheme="minorHAnsi"/>
          <w:strike/>
          <w:lang w:eastAsia="pl-PL"/>
        </w:rPr>
      </w:pPr>
      <w:r w:rsidRPr="00A914D9">
        <w:rPr>
          <w:rFonts w:asciiTheme="minorHAnsi" w:hAnsiTheme="minorHAnsi" w:cstheme="minorHAnsi"/>
          <w:strike/>
        </w:rPr>
        <w:t>Certyfikaty zgodności potwierdzające, że oferowane wyroby są zgodne</w:t>
      </w:r>
      <w:r w:rsidR="00D50135" w:rsidRPr="00A914D9">
        <w:rPr>
          <w:rFonts w:asciiTheme="minorHAnsi" w:hAnsiTheme="minorHAnsi" w:cstheme="minorHAnsi"/>
          <w:strike/>
        </w:rPr>
        <w:t xml:space="preserve"> z </w:t>
      </w:r>
      <w:r w:rsidRPr="00A914D9">
        <w:rPr>
          <w:rFonts w:asciiTheme="minorHAnsi" w:hAnsiTheme="minorHAnsi" w:cstheme="minorHAnsi"/>
          <w:strike/>
        </w:rPr>
        <w:t>normami określonymi przez Zamawiającego i które zostały wydane przez jednostkę  ____________________ certyfikującą posiadającą akredytację Polskiego Centrum Akredytacji</w:t>
      </w:r>
      <w:r w:rsidR="00D50135" w:rsidRPr="00A914D9">
        <w:rPr>
          <w:rFonts w:asciiTheme="minorHAnsi" w:hAnsiTheme="minorHAnsi" w:cstheme="minorHAnsi"/>
          <w:strike/>
        </w:rPr>
        <w:t xml:space="preserve"> w </w:t>
      </w:r>
      <w:r w:rsidRPr="00A914D9">
        <w:rPr>
          <w:rFonts w:asciiTheme="minorHAnsi" w:hAnsiTheme="minorHAnsi" w:cstheme="minorHAnsi"/>
          <w:strike/>
        </w:rPr>
        <w:t>zakresie danej normy lub przez jednostkę certyfikującą posiadającą akredytację</w:t>
      </w:r>
      <w:r w:rsidR="00D50135" w:rsidRPr="00A914D9">
        <w:rPr>
          <w:rFonts w:asciiTheme="minorHAnsi" w:hAnsiTheme="minorHAnsi" w:cstheme="minorHAnsi"/>
          <w:strike/>
        </w:rPr>
        <w:t xml:space="preserve"> w </w:t>
      </w:r>
      <w:r w:rsidRPr="00A914D9">
        <w:rPr>
          <w:rFonts w:asciiTheme="minorHAnsi" w:hAnsiTheme="minorHAnsi" w:cstheme="minorHAnsi"/>
          <w:strike/>
        </w:rPr>
        <w:t>zakresie danej normy udzieloną przez jednostkę akredytującą będącą członkiem porozumienia EA MLA</w:t>
      </w:r>
    </w:p>
    <w:p w14:paraId="0BB699F3" w14:textId="77777777" w:rsidR="0092476E" w:rsidRPr="00A914D9" w:rsidRDefault="002030DC" w:rsidP="00750E80">
      <w:pPr>
        <w:pStyle w:val="L2t"/>
        <w:rPr>
          <w:rFonts w:asciiTheme="minorHAnsi" w:hAnsiTheme="minorHAnsi" w:cstheme="minorHAnsi"/>
          <w:strike/>
        </w:rPr>
      </w:pPr>
      <w:r w:rsidRPr="00A914D9">
        <w:rPr>
          <w:rFonts w:asciiTheme="minorHAnsi" w:hAnsiTheme="minorHAnsi" w:cstheme="minorHAnsi"/>
          <w:strike/>
        </w:rPr>
        <w:t>lub</w:t>
      </w:r>
    </w:p>
    <w:p w14:paraId="773CB346" w14:textId="77777777" w:rsidR="0092476E" w:rsidRPr="008249AC" w:rsidRDefault="0092476E" w:rsidP="0053689E">
      <w:pPr>
        <w:pStyle w:val="L2t"/>
        <w:spacing w:line="288" w:lineRule="auto"/>
        <w:rPr>
          <w:rFonts w:asciiTheme="minorHAnsi" w:hAnsiTheme="minorHAnsi" w:cstheme="minorHAnsi"/>
        </w:rPr>
      </w:pPr>
      <w:r w:rsidRPr="00A914D9">
        <w:rPr>
          <w:rFonts w:asciiTheme="minorHAnsi" w:hAnsiTheme="minorHAnsi" w:cstheme="minorHAnsi"/>
          <w:strike/>
        </w:rPr>
        <w:t>Dokumenty potwierdzające, że oferowane wyroby są zgodne</w:t>
      </w:r>
      <w:r w:rsidR="00D50135" w:rsidRPr="00A914D9">
        <w:rPr>
          <w:rFonts w:asciiTheme="minorHAnsi" w:hAnsiTheme="minorHAnsi" w:cstheme="minorHAnsi"/>
          <w:strike/>
        </w:rPr>
        <w:t xml:space="preserve"> z </w:t>
      </w:r>
      <w:r w:rsidRPr="00A914D9">
        <w:rPr>
          <w:rFonts w:asciiTheme="minorHAnsi" w:hAnsiTheme="minorHAnsi" w:cstheme="minorHAnsi"/>
          <w:strike/>
        </w:rPr>
        <w:t>daną przedmiotową normą (…………….) i które zostały wydane przez jednostkę posiadającą odpowiedni zakres akredytacji udzielony przez Polskie Centrum Akredytacji lub jednostkę certyfikującą posiadającą akredytację</w:t>
      </w:r>
      <w:r w:rsidR="00D50135" w:rsidRPr="00A914D9">
        <w:rPr>
          <w:rFonts w:asciiTheme="minorHAnsi" w:hAnsiTheme="minorHAnsi" w:cstheme="minorHAnsi"/>
          <w:strike/>
        </w:rPr>
        <w:t xml:space="preserve"> w </w:t>
      </w:r>
      <w:r w:rsidRPr="00A914D9">
        <w:rPr>
          <w:rFonts w:asciiTheme="minorHAnsi" w:hAnsiTheme="minorHAnsi" w:cstheme="minorHAnsi"/>
          <w:strike/>
        </w:rPr>
        <w:t>zakresie danej normy udzieloną przez jednostkę akredytującą będącą członkiem porozumienia EA MLA</w:t>
      </w:r>
      <w:r w:rsidR="00750E80" w:rsidRPr="00A914D9">
        <w:rPr>
          <w:rFonts w:asciiTheme="minorHAnsi" w:eastAsia="Calibri" w:hAnsiTheme="minorHAnsi" w:cstheme="minorHAnsi"/>
          <w:color w:val="000000" w:themeColor="text1"/>
        </w:rPr>
        <w:t>.…</w:t>
      </w:r>
      <w:r w:rsidR="00750E80" w:rsidRPr="00A914D9">
        <w:rPr>
          <w:rStyle w:val="Uwagi"/>
          <w:rFonts w:asciiTheme="minorHAnsi" w:eastAsia="Calibri" w:hAnsiTheme="minorHAnsi" w:cstheme="minorHAnsi"/>
          <w:color w:val="000000" w:themeColor="text1"/>
        </w:rPr>
        <w:t>nie dotyczy.</w:t>
      </w:r>
    </w:p>
    <w:p w14:paraId="6EB686E1" w14:textId="1E25FFA5" w:rsidR="00B6115A" w:rsidRPr="008249AC" w:rsidRDefault="0092476E" w:rsidP="00B6115A">
      <w:pPr>
        <w:pStyle w:val="L2nr"/>
        <w:ind w:left="993" w:hanging="568"/>
        <w:rPr>
          <w:rFonts w:asciiTheme="minorHAnsi" w:hAnsiTheme="minorHAnsi" w:cstheme="minorHAnsi"/>
          <w:lang w:eastAsia="pl-PL"/>
        </w:rPr>
      </w:pPr>
      <w:r w:rsidRPr="008249AC">
        <w:rPr>
          <w:rFonts w:asciiTheme="minorHAnsi" w:hAnsiTheme="minorHAnsi" w:cstheme="minorHAnsi"/>
        </w:rPr>
        <w:t>Dokumenty dotyczące podwykonawców wskazane</w:t>
      </w:r>
      <w:r w:rsidR="00D50135">
        <w:rPr>
          <w:rFonts w:asciiTheme="minorHAnsi" w:hAnsiTheme="minorHAnsi" w:cstheme="minorHAnsi"/>
        </w:rPr>
        <w:t xml:space="preserve"> w </w:t>
      </w:r>
      <w:r w:rsidR="002030DC" w:rsidRPr="008249AC">
        <w:rPr>
          <w:rFonts w:asciiTheme="minorHAnsi" w:hAnsiTheme="minorHAnsi" w:cstheme="minorHAnsi"/>
        </w:rPr>
        <w:t>pkt 7.4 Załącznika nr 1 do SWZ</w:t>
      </w:r>
      <w:r w:rsidR="007C75C9">
        <w:rPr>
          <w:rFonts w:asciiTheme="minorHAnsi" w:hAnsiTheme="minorHAnsi" w:cstheme="minorHAnsi"/>
        </w:rPr>
        <w:t>.</w:t>
      </w:r>
    </w:p>
    <w:p w14:paraId="0E2F92BD" w14:textId="7B386905" w:rsidR="00216A34" w:rsidRPr="008249AC" w:rsidRDefault="0092476E" w:rsidP="00B6115A">
      <w:pPr>
        <w:pStyle w:val="L1nr"/>
        <w:rPr>
          <w:rFonts w:asciiTheme="minorHAnsi" w:hAnsiTheme="minorHAnsi" w:cstheme="minorHAnsi"/>
          <w:b w:val="0"/>
          <w:lang w:eastAsia="pl-PL"/>
        </w:rPr>
      </w:pPr>
      <w:r w:rsidRPr="008249AC">
        <w:rPr>
          <w:rFonts w:asciiTheme="minorHAnsi" w:hAnsiTheme="minorHAnsi" w:cstheme="minorHAnsi"/>
          <w:b w:val="0"/>
        </w:rPr>
        <w:t>Dokumenty wymagane</w:t>
      </w:r>
      <w:r w:rsidR="00D50135">
        <w:rPr>
          <w:rFonts w:asciiTheme="minorHAnsi" w:hAnsiTheme="minorHAnsi" w:cstheme="minorHAnsi"/>
          <w:b w:val="0"/>
        </w:rPr>
        <w:t xml:space="preserve"> w </w:t>
      </w:r>
      <w:r w:rsidRPr="008249AC">
        <w:rPr>
          <w:rFonts w:asciiTheme="minorHAnsi" w:hAnsiTheme="minorHAnsi" w:cstheme="minorHAnsi"/>
          <w:b w:val="0"/>
        </w:rPr>
        <w:t>pkt. 2.1., 2.3.,</w:t>
      </w:r>
      <w:r w:rsidR="007C75C9">
        <w:rPr>
          <w:rFonts w:asciiTheme="minorHAnsi" w:hAnsiTheme="minorHAnsi" w:cstheme="minorHAnsi"/>
          <w:b w:val="0"/>
        </w:rPr>
        <w:t xml:space="preserve"> </w:t>
      </w:r>
      <w:r w:rsidR="00C50DF1" w:rsidRPr="008249AC">
        <w:rPr>
          <w:rFonts w:asciiTheme="minorHAnsi" w:hAnsiTheme="minorHAnsi" w:cstheme="minorHAnsi"/>
          <w:b w:val="0"/>
        </w:rPr>
        <w:t xml:space="preserve">2.8. </w:t>
      </w:r>
      <w:r w:rsidRPr="008249AC">
        <w:rPr>
          <w:rFonts w:asciiTheme="minorHAnsi" w:hAnsiTheme="minorHAnsi" w:cstheme="minorHAnsi"/>
          <w:b w:val="0"/>
        </w:rPr>
        <w:t>3.1., 3.4.</w:t>
      </w:r>
      <w:r w:rsidR="007C75C9">
        <w:rPr>
          <w:rFonts w:asciiTheme="minorHAnsi" w:hAnsiTheme="minorHAnsi" w:cstheme="minorHAnsi"/>
          <w:b w:val="0"/>
        </w:rPr>
        <w:t xml:space="preserve"> i</w:t>
      </w:r>
      <w:r w:rsidRPr="008249AC">
        <w:rPr>
          <w:rFonts w:asciiTheme="minorHAnsi" w:hAnsiTheme="minorHAnsi" w:cstheme="minorHAnsi"/>
          <w:b w:val="0"/>
        </w:rPr>
        <w:t> 3.5. należy złożyć</w:t>
      </w:r>
      <w:r w:rsidR="00D50135">
        <w:rPr>
          <w:rFonts w:asciiTheme="minorHAnsi" w:hAnsiTheme="minorHAnsi" w:cstheme="minorHAnsi"/>
          <w:b w:val="0"/>
        </w:rPr>
        <w:t xml:space="preserve"> w </w:t>
      </w:r>
      <w:r w:rsidRPr="008249AC">
        <w:rPr>
          <w:rFonts w:asciiTheme="minorHAnsi" w:hAnsiTheme="minorHAnsi" w:cstheme="minorHAnsi"/>
          <w:b w:val="0"/>
        </w:rPr>
        <w:t>postaci elektronicznej opatrzonej kwalifikowanym podpisem elektronicznym lub</w:t>
      </w:r>
      <w:r w:rsidR="00D50135">
        <w:rPr>
          <w:rFonts w:asciiTheme="minorHAnsi" w:hAnsiTheme="minorHAnsi" w:cstheme="minorHAnsi"/>
          <w:b w:val="0"/>
        </w:rPr>
        <w:t xml:space="preserve"> w </w:t>
      </w:r>
      <w:r w:rsidRPr="008249AC">
        <w:rPr>
          <w:rFonts w:asciiTheme="minorHAnsi" w:hAnsiTheme="minorHAnsi" w:cstheme="minorHAnsi"/>
          <w:b w:val="0"/>
        </w:rPr>
        <w:t>formie skanu dokumentu podpisanego własnoręcznie przez osoby upoważnione. Dokument wskazany</w:t>
      </w:r>
      <w:r w:rsidR="00D50135">
        <w:rPr>
          <w:rFonts w:asciiTheme="minorHAnsi" w:hAnsiTheme="minorHAnsi" w:cstheme="minorHAnsi"/>
          <w:b w:val="0"/>
        </w:rPr>
        <w:t xml:space="preserve"> w </w:t>
      </w:r>
      <w:r w:rsidRPr="008249AC">
        <w:rPr>
          <w:rFonts w:asciiTheme="minorHAnsi" w:hAnsiTheme="minorHAnsi" w:cstheme="minorHAnsi"/>
          <w:b w:val="0"/>
        </w:rPr>
        <w:t>pkt 3.3. i 3.6. (pełnomocnictwa) należy załączyć</w:t>
      </w:r>
      <w:r w:rsidR="00D50135">
        <w:rPr>
          <w:rFonts w:asciiTheme="minorHAnsi" w:hAnsiTheme="minorHAnsi" w:cstheme="minorHAnsi"/>
          <w:b w:val="0"/>
        </w:rPr>
        <w:t xml:space="preserve"> w </w:t>
      </w:r>
      <w:r w:rsidRPr="008249AC">
        <w:rPr>
          <w:rFonts w:asciiTheme="minorHAnsi" w:hAnsiTheme="minorHAnsi" w:cstheme="minorHAnsi"/>
          <w:b w:val="0"/>
        </w:rPr>
        <w:t xml:space="preserve">postaci elektronicznej opatrzonej kwalifikowanym podpisem elektronicznym udzielającego </w:t>
      </w:r>
      <w:r w:rsidRPr="008249AC">
        <w:rPr>
          <w:rFonts w:asciiTheme="minorHAnsi" w:hAnsiTheme="minorHAnsi" w:cstheme="minorHAnsi"/>
          <w:b w:val="0"/>
        </w:rPr>
        <w:lastRenderedPageBreak/>
        <w:t>pełnomocnictwa lub</w:t>
      </w:r>
      <w:r w:rsidR="00D50135">
        <w:rPr>
          <w:rFonts w:asciiTheme="minorHAnsi" w:hAnsiTheme="minorHAnsi" w:cstheme="minorHAnsi"/>
          <w:b w:val="0"/>
        </w:rPr>
        <w:t xml:space="preserve"> w </w:t>
      </w:r>
      <w:r w:rsidRPr="008249AC">
        <w:rPr>
          <w:rFonts w:asciiTheme="minorHAnsi" w:hAnsiTheme="minorHAnsi" w:cstheme="minorHAnsi"/>
          <w:b w:val="0"/>
        </w:rPr>
        <w:t>formie skanu podpisanego własnoręcznie przez osoby upoważnione. Dokumenty wymagane</w:t>
      </w:r>
      <w:r w:rsidR="00D50135">
        <w:rPr>
          <w:rFonts w:asciiTheme="minorHAnsi" w:hAnsiTheme="minorHAnsi" w:cstheme="minorHAnsi"/>
          <w:b w:val="0"/>
        </w:rPr>
        <w:t xml:space="preserve"> w </w:t>
      </w:r>
      <w:r w:rsidRPr="008249AC">
        <w:rPr>
          <w:rFonts w:asciiTheme="minorHAnsi" w:hAnsiTheme="minorHAnsi" w:cstheme="minorHAnsi"/>
          <w:b w:val="0"/>
        </w:rPr>
        <w:t>pkt. 2.2., 2.6., 2.7., 3.8.</w:t>
      </w:r>
      <w:r w:rsidR="00CF245A">
        <w:rPr>
          <w:rFonts w:asciiTheme="minorHAnsi" w:hAnsiTheme="minorHAnsi" w:cstheme="minorHAnsi"/>
          <w:b w:val="0"/>
        </w:rPr>
        <w:t>,</w:t>
      </w:r>
      <w:r w:rsidR="00C50DF1" w:rsidRPr="008249AC">
        <w:rPr>
          <w:rFonts w:asciiTheme="minorHAnsi" w:hAnsiTheme="minorHAnsi" w:cstheme="minorHAnsi"/>
          <w:b w:val="0"/>
        </w:rPr>
        <w:t> </w:t>
      </w:r>
      <w:r w:rsidRPr="008249AC">
        <w:rPr>
          <w:rFonts w:asciiTheme="minorHAnsi" w:hAnsiTheme="minorHAnsi" w:cstheme="minorHAnsi"/>
          <w:b w:val="0"/>
        </w:rPr>
        <w:t>3.10. można złożyć</w:t>
      </w:r>
      <w:r w:rsidR="00D50135">
        <w:rPr>
          <w:rFonts w:asciiTheme="minorHAnsi" w:hAnsiTheme="minorHAnsi" w:cstheme="minorHAnsi"/>
          <w:b w:val="0"/>
        </w:rPr>
        <w:t xml:space="preserve"> w </w:t>
      </w:r>
      <w:r w:rsidRPr="008249AC">
        <w:rPr>
          <w:rFonts w:asciiTheme="minorHAnsi" w:hAnsiTheme="minorHAnsi" w:cstheme="minorHAnsi"/>
          <w:b w:val="0"/>
        </w:rPr>
        <w:t>formie kopii poświadczonej przez Wykonawcę.</w:t>
      </w:r>
      <w:r w:rsidR="00750E80" w:rsidRPr="008249AC">
        <w:rPr>
          <w:rFonts w:asciiTheme="minorHAnsi" w:hAnsiTheme="minorHAnsi" w:cstheme="minorHAnsi"/>
          <w:b w:val="0"/>
        </w:rPr>
        <w:t xml:space="preserve"> </w:t>
      </w:r>
    </w:p>
    <w:p w14:paraId="521D12AF" w14:textId="2D86FDE3" w:rsidR="00216A34" w:rsidRPr="008249AC" w:rsidRDefault="0092476E" w:rsidP="00B6115A">
      <w:pPr>
        <w:pStyle w:val="L1nr"/>
        <w:rPr>
          <w:rFonts w:asciiTheme="minorHAnsi" w:hAnsiTheme="minorHAnsi" w:cstheme="minorHAnsi"/>
          <w:b w:val="0"/>
          <w:lang w:eastAsia="pl-PL"/>
        </w:rPr>
      </w:pPr>
      <w:r w:rsidRPr="008249AC">
        <w:rPr>
          <w:rFonts w:asciiTheme="minorHAnsi" w:hAnsiTheme="minorHAnsi" w:cstheme="minorHAnsi"/>
          <w:b w:val="0"/>
        </w:rPr>
        <w:t>W przypadku wspólnego ubiegania się podmiotów</w:t>
      </w:r>
      <w:r w:rsidR="00D50135">
        <w:rPr>
          <w:rFonts w:asciiTheme="minorHAnsi" w:hAnsiTheme="minorHAnsi" w:cstheme="minorHAnsi"/>
          <w:b w:val="0"/>
        </w:rPr>
        <w:t xml:space="preserve"> o </w:t>
      </w:r>
      <w:r w:rsidRPr="008249AC">
        <w:rPr>
          <w:rFonts w:asciiTheme="minorHAnsi" w:hAnsiTheme="minorHAnsi" w:cstheme="minorHAnsi"/>
          <w:b w:val="0"/>
        </w:rPr>
        <w:t>udzielenie zamówienia na podstawie zawartej umowy, każdy</w:t>
      </w:r>
      <w:r w:rsidR="00D50135">
        <w:rPr>
          <w:rFonts w:asciiTheme="minorHAnsi" w:hAnsiTheme="minorHAnsi" w:cstheme="minorHAnsi"/>
          <w:b w:val="0"/>
        </w:rPr>
        <w:t xml:space="preserve"> z </w:t>
      </w:r>
      <w:r w:rsidRPr="008249AC">
        <w:rPr>
          <w:rFonts w:asciiTheme="minorHAnsi" w:hAnsiTheme="minorHAnsi" w:cstheme="minorHAnsi"/>
          <w:b w:val="0"/>
        </w:rPr>
        <w:t>Wykonawców dołącza do oferty dokumenty wymienione</w:t>
      </w:r>
      <w:r w:rsidR="00D50135">
        <w:rPr>
          <w:rFonts w:asciiTheme="minorHAnsi" w:hAnsiTheme="minorHAnsi" w:cstheme="minorHAnsi"/>
          <w:b w:val="0"/>
        </w:rPr>
        <w:t xml:space="preserve"> w </w:t>
      </w:r>
      <w:r w:rsidRPr="008249AC">
        <w:rPr>
          <w:rFonts w:asciiTheme="minorHAnsi" w:hAnsiTheme="minorHAnsi" w:cstheme="minorHAnsi"/>
          <w:b w:val="0"/>
        </w:rPr>
        <w:t xml:space="preserve">pkt 2.1., 2.2., </w:t>
      </w:r>
      <w:r w:rsidR="00C50DF1" w:rsidRPr="008249AC">
        <w:rPr>
          <w:rFonts w:asciiTheme="minorHAnsi" w:hAnsiTheme="minorHAnsi" w:cstheme="minorHAnsi"/>
          <w:b w:val="0"/>
        </w:rPr>
        <w:t xml:space="preserve">2.8., </w:t>
      </w:r>
      <w:r w:rsidRPr="008249AC">
        <w:rPr>
          <w:rFonts w:asciiTheme="minorHAnsi" w:hAnsiTheme="minorHAnsi" w:cstheme="minorHAnsi"/>
          <w:b w:val="0"/>
        </w:rPr>
        <w:t>3.3.</w:t>
      </w:r>
      <w:r w:rsidR="00C50DF1" w:rsidRPr="008249AC">
        <w:rPr>
          <w:rFonts w:asciiTheme="minorHAnsi" w:hAnsiTheme="minorHAnsi" w:cstheme="minorHAnsi"/>
          <w:b w:val="0"/>
        </w:rPr>
        <w:t> </w:t>
      </w:r>
      <w:r w:rsidR="00C50DF1" w:rsidRPr="008249AC">
        <w:rPr>
          <w:rFonts w:asciiTheme="minorHAnsi" w:hAnsiTheme="minorHAnsi" w:cstheme="minorHAnsi"/>
          <w:b w:val="0"/>
        </w:rPr>
        <w:noBreakHyphen/>
        <w:t> </w:t>
      </w:r>
      <w:r w:rsidRPr="008249AC">
        <w:rPr>
          <w:rFonts w:asciiTheme="minorHAnsi" w:hAnsiTheme="minorHAnsi" w:cstheme="minorHAnsi"/>
          <w:b w:val="0"/>
        </w:rPr>
        <w:t>3.6., zaś podane</w:t>
      </w:r>
      <w:r w:rsidR="00D50135">
        <w:rPr>
          <w:rFonts w:asciiTheme="minorHAnsi" w:hAnsiTheme="minorHAnsi" w:cstheme="minorHAnsi"/>
          <w:b w:val="0"/>
        </w:rPr>
        <w:t xml:space="preserve"> w </w:t>
      </w:r>
      <w:r w:rsidRPr="008249AC">
        <w:rPr>
          <w:rFonts w:asciiTheme="minorHAnsi" w:hAnsiTheme="minorHAnsi" w:cstheme="minorHAnsi"/>
          <w:b w:val="0"/>
        </w:rPr>
        <w:t>pkt 2.3.</w:t>
      </w:r>
      <w:r w:rsidR="00CF245A">
        <w:rPr>
          <w:rFonts w:asciiTheme="minorHAnsi" w:hAnsiTheme="minorHAnsi" w:cstheme="minorHAnsi"/>
          <w:b w:val="0"/>
        </w:rPr>
        <w:t>,</w:t>
      </w:r>
      <w:r w:rsidR="00C50DF1" w:rsidRPr="008249AC">
        <w:rPr>
          <w:rFonts w:asciiTheme="minorHAnsi" w:hAnsiTheme="minorHAnsi" w:cstheme="minorHAnsi"/>
          <w:b w:val="0"/>
        </w:rPr>
        <w:t> 2.7., 3.</w:t>
      </w:r>
      <w:r w:rsidR="007C75C9">
        <w:rPr>
          <w:rFonts w:asciiTheme="minorHAnsi" w:hAnsiTheme="minorHAnsi" w:cstheme="minorHAnsi"/>
          <w:b w:val="0"/>
        </w:rPr>
        <w:t>8</w:t>
      </w:r>
      <w:r w:rsidRPr="008249AC">
        <w:rPr>
          <w:rFonts w:asciiTheme="minorHAnsi" w:hAnsiTheme="minorHAnsi" w:cstheme="minorHAnsi"/>
          <w:b w:val="0"/>
        </w:rPr>
        <w:t>.</w:t>
      </w:r>
      <w:r w:rsidR="00CF245A">
        <w:rPr>
          <w:rFonts w:asciiTheme="minorHAnsi" w:hAnsiTheme="minorHAnsi" w:cstheme="minorHAnsi"/>
          <w:b w:val="0"/>
        </w:rPr>
        <w:t>,</w:t>
      </w:r>
      <w:r w:rsidR="00C50DF1" w:rsidRPr="008249AC">
        <w:rPr>
          <w:rFonts w:asciiTheme="minorHAnsi" w:hAnsiTheme="minorHAnsi" w:cstheme="minorHAnsi"/>
          <w:b w:val="0"/>
        </w:rPr>
        <w:t> </w:t>
      </w:r>
      <w:r w:rsidRPr="008249AC">
        <w:rPr>
          <w:rFonts w:asciiTheme="minorHAnsi" w:hAnsiTheme="minorHAnsi" w:cstheme="minorHAnsi"/>
          <w:b w:val="0"/>
        </w:rPr>
        <w:t>3.10. mogą dołączyć wspólnie.</w:t>
      </w:r>
      <w:r w:rsidR="00750E80" w:rsidRPr="008249AC">
        <w:rPr>
          <w:rFonts w:asciiTheme="minorHAnsi" w:hAnsiTheme="minorHAnsi" w:cstheme="minorHAnsi"/>
          <w:b w:val="0"/>
        </w:rPr>
        <w:t xml:space="preserve"> </w:t>
      </w:r>
    </w:p>
    <w:p w14:paraId="40629BFD" w14:textId="77777777" w:rsidR="00216A34" w:rsidRPr="008249AC" w:rsidRDefault="0092476E" w:rsidP="00B6115A">
      <w:pPr>
        <w:pStyle w:val="L1nr"/>
        <w:rPr>
          <w:rFonts w:asciiTheme="minorHAnsi" w:hAnsiTheme="minorHAnsi" w:cstheme="minorHAnsi"/>
          <w:b w:val="0"/>
          <w:lang w:eastAsia="pl-PL"/>
        </w:rPr>
      </w:pPr>
      <w:r w:rsidRPr="008249AC">
        <w:rPr>
          <w:rFonts w:asciiTheme="minorHAnsi" w:eastAsiaTheme="minorHAnsi" w:hAnsiTheme="minorHAnsi" w:cstheme="minorHAnsi"/>
          <w:b w:val="0"/>
          <w:lang w:eastAsia="pl-PL"/>
        </w:rPr>
        <w:t>Jeżeli Wykonawca ma siedzibę lub miejsce zamieszkania poza terytorium Rzeczypospolitej Polskiej, zamiast dokumentów,</w:t>
      </w:r>
      <w:r w:rsidR="00D50135">
        <w:rPr>
          <w:rFonts w:asciiTheme="minorHAnsi" w:eastAsiaTheme="minorHAnsi" w:hAnsiTheme="minorHAnsi" w:cstheme="minorHAnsi"/>
          <w:b w:val="0"/>
          <w:lang w:eastAsia="pl-PL"/>
        </w:rPr>
        <w:t xml:space="preserve"> o </w:t>
      </w:r>
      <w:r w:rsidRPr="008249AC">
        <w:rPr>
          <w:rFonts w:asciiTheme="minorHAnsi" w:eastAsiaTheme="minorHAnsi" w:hAnsiTheme="minorHAnsi" w:cstheme="minorHAnsi"/>
          <w:b w:val="0"/>
          <w:lang w:eastAsia="pl-PL"/>
        </w:rPr>
        <w:t>których mowa</w:t>
      </w:r>
      <w:r w:rsidR="00D50135">
        <w:rPr>
          <w:rFonts w:asciiTheme="minorHAnsi" w:eastAsiaTheme="minorHAnsi" w:hAnsiTheme="minorHAnsi" w:cstheme="minorHAnsi"/>
          <w:b w:val="0"/>
          <w:lang w:eastAsia="pl-PL"/>
        </w:rPr>
        <w:t xml:space="preserve"> w </w:t>
      </w:r>
      <w:r w:rsidRPr="008249AC">
        <w:rPr>
          <w:rFonts w:asciiTheme="minorHAnsi" w:eastAsiaTheme="minorHAnsi" w:hAnsiTheme="minorHAnsi" w:cstheme="minorHAnsi"/>
          <w:b w:val="0"/>
          <w:lang w:eastAsia="pl-PL"/>
        </w:rPr>
        <w:t>pkt 2.2. powyżej - składa dokument lub dokumenty wystawione</w:t>
      </w:r>
      <w:r w:rsidR="00D50135">
        <w:rPr>
          <w:rFonts w:asciiTheme="minorHAnsi" w:eastAsiaTheme="minorHAnsi" w:hAnsiTheme="minorHAnsi" w:cstheme="minorHAnsi"/>
          <w:b w:val="0"/>
          <w:lang w:eastAsia="pl-PL"/>
        </w:rPr>
        <w:t xml:space="preserve"> w </w:t>
      </w:r>
      <w:r w:rsidRPr="008249AC">
        <w:rPr>
          <w:rFonts w:asciiTheme="minorHAnsi" w:eastAsiaTheme="minorHAnsi" w:hAnsiTheme="minorHAnsi" w:cstheme="minorHAnsi"/>
          <w:b w:val="0"/>
          <w:lang w:eastAsia="pl-PL"/>
        </w:rPr>
        <w:t>kraju,</w:t>
      </w:r>
      <w:r w:rsidR="00D50135">
        <w:rPr>
          <w:rFonts w:asciiTheme="minorHAnsi" w:eastAsiaTheme="minorHAnsi" w:hAnsiTheme="minorHAnsi" w:cstheme="minorHAnsi"/>
          <w:b w:val="0"/>
          <w:lang w:eastAsia="pl-PL"/>
        </w:rPr>
        <w:t xml:space="preserve"> w </w:t>
      </w:r>
      <w:r w:rsidRPr="008249AC">
        <w:rPr>
          <w:rFonts w:asciiTheme="minorHAnsi" w:eastAsiaTheme="minorHAnsi" w:hAnsiTheme="minorHAnsi" w:cstheme="minorHAnsi"/>
          <w:b w:val="0"/>
          <w:lang w:eastAsia="pl-PL"/>
        </w:rPr>
        <w:t>którym ma siedzibę lub miejsce zamieszkania, potwierdzające odpowiednio, że nie otwarto jego likwidacji ani nie ogłoszono upadłości, wystawiony nie wcześniej niż 3 miesięcy przed upływem terminu składania ofert.</w:t>
      </w:r>
    </w:p>
    <w:p w14:paraId="22071FA4" w14:textId="77777777" w:rsidR="00E44BB1" w:rsidRPr="008249AC" w:rsidRDefault="0092476E" w:rsidP="000A7ACD">
      <w:pPr>
        <w:pStyle w:val="L1nr"/>
        <w:rPr>
          <w:rFonts w:asciiTheme="minorHAnsi" w:hAnsiTheme="minorHAnsi" w:cstheme="minorHAnsi"/>
          <w:lang w:eastAsia="pl-PL"/>
        </w:rPr>
      </w:pPr>
      <w:r w:rsidRPr="00D50135">
        <w:rPr>
          <w:rFonts w:asciiTheme="minorHAnsi" w:eastAsiaTheme="minorHAnsi" w:hAnsiTheme="minorHAnsi" w:cstheme="minorHAnsi"/>
          <w:b w:val="0"/>
          <w:lang w:eastAsia="pl-PL"/>
        </w:rPr>
        <w:t>Jeżeli</w:t>
      </w:r>
      <w:r w:rsidR="00D50135" w:rsidRPr="00D50135">
        <w:rPr>
          <w:rFonts w:asciiTheme="minorHAnsi" w:eastAsiaTheme="minorHAnsi" w:hAnsiTheme="minorHAnsi" w:cstheme="minorHAnsi"/>
          <w:lang w:eastAsia="pl-PL"/>
        </w:rPr>
        <w:t xml:space="preserve"> w </w:t>
      </w:r>
      <w:r w:rsidRPr="00D50135">
        <w:rPr>
          <w:rFonts w:asciiTheme="minorHAnsi" w:eastAsiaTheme="minorHAnsi" w:hAnsiTheme="minorHAnsi" w:cstheme="minorHAnsi"/>
          <w:b w:val="0"/>
          <w:lang w:eastAsia="pl-PL"/>
        </w:rPr>
        <w:t>kraju,</w:t>
      </w:r>
      <w:r w:rsidR="00D50135" w:rsidRPr="00D50135">
        <w:rPr>
          <w:rFonts w:asciiTheme="minorHAnsi" w:eastAsiaTheme="minorHAnsi" w:hAnsiTheme="minorHAnsi" w:cstheme="minorHAnsi"/>
          <w:lang w:eastAsia="pl-PL"/>
        </w:rPr>
        <w:t xml:space="preserve"> w </w:t>
      </w:r>
      <w:r w:rsidRPr="00D50135">
        <w:rPr>
          <w:rFonts w:asciiTheme="minorHAnsi" w:eastAsiaTheme="minorHAnsi" w:hAnsiTheme="minorHAnsi" w:cstheme="minorHAnsi"/>
          <w:b w:val="0"/>
          <w:lang w:eastAsia="pl-PL"/>
        </w:rPr>
        <w:t>którym Wykonawca ma siedzibę lub miejsce zamieszkania, lub miejsce zamieszkania ma osoba, której dokument dotyczy, nie wydaje się dokumentów,</w:t>
      </w:r>
      <w:r w:rsidR="00D50135" w:rsidRPr="00D50135">
        <w:rPr>
          <w:rFonts w:asciiTheme="minorHAnsi" w:eastAsiaTheme="minorHAnsi" w:hAnsiTheme="minorHAnsi" w:cstheme="minorHAnsi"/>
          <w:lang w:eastAsia="pl-PL"/>
        </w:rPr>
        <w:t xml:space="preserve"> o </w:t>
      </w:r>
      <w:r w:rsidRPr="00D50135">
        <w:rPr>
          <w:rFonts w:asciiTheme="minorHAnsi" w:eastAsiaTheme="minorHAnsi" w:hAnsiTheme="minorHAnsi" w:cstheme="minorHAnsi"/>
          <w:b w:val="0"/>
          <w:lang w:eastAsia="pl-PL"/>
        </w:rPr>
        <w:t>których mowa</w:t>
      </w:r>
      <w:r w:rsidR="00D50135" w:rsidRPr="00D50135">
        <w:rPr>
          <w:rFonts w:asciiTheme="minorHAnsi" w:eastAsiaTheme="minorHAnsi" w:hAnsiTheme="minorHAnsi" w:cstheme="minorHAnsi"/>
          <w:lang w:eastAsia="pl-PL"/>
        </w:rPr>
        <w:t xml:space="preserve"> w </w:t>
      </w:r>
      <w:r w:rsidRPr="00D50135">
        <w:rPr>
          <w:rFonts w:asciiTheme="minorHAnsi" w:eastAsiaTheme="minorHAnsi" w:hAnsiTheme="minorHAnsi" w:cstheme="minorHAnsi"/>
          <w:b w:val="0"/>
          <w:lang w:eastAsia="pl-PL"/>
        </w:rPr>
        <w:t>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bookmarkEnd w:id="1"/>
    </w:p>
    <w:sectPr w:rsidR="00E44BB1" w:rsidRPr="008249AC" w:rsidSect="00505428">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365F6" w14:textId="77777777" w:rsidR="0090501A" w:rsidRDefault="0090501A" w:rsidP="004A302B">
      <w:pPr>
        <w:spacing w:line="240" w:lineRule="auto"/>
      </w:pPr>
      <w:r>
        <w:separator/>
      </w:r>
    </w:p>
  </w:endnote>
  <w:endnote w:type="continuationSeparator" w:id="0">
    <w:p w14:paraId="5C8131C7" w14:textId="77777777" w:rsidR="0090501A" w:rsidRDefault="0090501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81C2" w14:textId="77777777" w:rsidR="0090501A" w:rsidRDefault="0090501A" w:rsidP="004A302B">
      <w:pPr>
        <w:spacing w:line="240" w:lineRule="auto"/>
      </w:pPr>
      <w:r>
        <w:separator/>
      </w:r>
    </w:p>
  </w:footnote>
  <w:footnote w:type="continuationSeparator" w:id="0">
    <w:p w14:paraId="49BB4082" w14:textId="77777777" w:rsidR="0090501A" w:rsidRDefault="0090501A" w:rsidP="004A30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F530E79C"/>
    <w:lvl w:ilvl="0">
      <w:start w:val="1"/>
      <w:numFmt w:val="decimal"/>
      <w:pStyle w:val="L1nr"/>
      <w:lvlText w:val="%1."/>
      <w:lvlJc w:val="left"/>
      <w:pPr>
        <w:ind w:left="425" w:hanging="425"/>
      </w:pPr>
      <w:rPr>
        <w:rFonts w:ascii="Calibri" w:hAnsi="Calibri"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276" w:hanging="425"/>
      </w:pPr>
      <w:rPr>
        <w:rFonts w:ascii="Calibri" w:hAnsi="Calibri" w:hint="default"/>
        <w:b w:val="0"/>
        <w:bCs w:val="0"/>
        <w:i w:val="0"/>
        <w:sz w:val="22"/>
      </w:rPr>
    </w:lvl>
    <w:lvl w:ilvl="3">
      <w:start w:val="1"/>
      <w:numFmt w:val="lowerLetter"/>
      <w:lvlText w:val="%4)"/>
      <w:lvlJc w:val="left"/>
      <w:pPr>
        <w:ind w:left="1985" w:hanging="426"/>
      </w:pPr>
      <w:rPr>
        <w:rFonts w:ascii="Calibri" w:hAnsi="Calibri"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394425982">
    <w:abstractNumId w:val="16"/>
  </w:num>
  <w:num w:numId="2" w16cid:durableId="287975851">
    <w:abstractNumId w:val="11"/>
  </w:num>
  <w:num w:numId="3" w16cid:durableId="1669022406">
    <w:abstractNumId w:val="30"/>
  </w:num>
  <w:num w:numId="4" w16cid:durableId="577515375">
    <w:abstractNumId w:val="8"/>
  </w:num>
  <w:num w:numId="5" w16cid:durableId="260071040">
    <w:abstractNumId w:val="13"/>
  </w:num>
  <w:num w:numId="6" w16cid:durableId="774251480">
    <w:abstractNumId w:val="18"/>
  </w:num>
  <w:num w:numId="7" w16cid:durableId="1331828452">
    <w:abstractNumId w:val="20"/>
  </w:num>
  <w:num w:numId="8" w16cid:durableId="531187263">
    <w:abstractNumId w:val="24"/>
  </w:num>
  <w:num w:numId="9" w16cid:durableId="778255016">
    <w:abstractNumId w:val="9"/>
  </w:num>
  <w:num w:numId="10" w16cid:durableId="1765104882">
    <w:abstractNumId w:val="26"/>
  </w:num>
  <w:num w:numId="11" w16cid:durableId="315958922">
    <w:abstractNumId w:val="6"/>
  </w:num>
  <w:num w:numId="12" w16cid:durableId="1435711147">
    <w:abstractNumId w:val="27"/>
  </w:num>
  <w:num w:numId="13" w16cid:durableId="790787665">
    <w:abstractNumId w:val="15"/>
  </w:num>
  <w:num w:numId="14" w16cid:durableId="1499417649">
    <w:abstractNumId w:val="3"/>
  </w:num>
  <w:num w:numId="15" w16cid:durableId="866213449">
    <w:abstractNumId w:val="14"/>
  </w:num>
  <w:num w:numId="16" w16cid:durableId="18650954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0746801">
    <w:abstractNumId w:val="13"/>
  </w:num>
  <w:num w:numId="18" w16cid:durableId="1317145518">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369691042">
    <w:abstractNumId w:val="7"/>
  </w:num>
  <w:num w:numId="20" w16cid:durableId="1671253814">
    <w:abstractNumId w:val="29"/>
  </w:num>
  <w:num w:numId="21" w16cid:durableId="1272515353">
    <w:abstractNumId w:val="12"/>
  </w:num>
  <w:num w:numId="22" w16cid:durableId="1005668562">
    <w:abstractNumId w:val="17"/>
  </w:num>
  <w:num w:numId="23" w16cid:durableId="1645431926">
    <w:abstractNumId w:val="28"/>
  </w:num>
  <w:num w:numId="24" w16cid:durableId="491408103">
    <w:abstractNumId w:val="23"/>
  </w:num>
  <w:num w:numId="25" w16cid:durableId="496111766">
    <w:abstractNumId w:val="19"/>
  </w:num>
  <w:num w:numId="26" w16cid:durableId="469131340">
    <w:abstractNumId w:val="4"/>
  </w:num>
  <w:num w:numId="27" w16cid:durableId="164132590">
    <w:abstractNumId w:val="21"/>
  </w:num>
  <w:num w:numId="28" w16cid:durableId="952056132">
    <w:abstractNumId w:val="27"/>
  </w:num>
  <w:num w:numId="29" w16cid:durableId="946237058">
    <w:abstractNumId w:val="10"/>
  </w:num>
  <w:num w:numId="30" w16cid:durableId="15646819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2226921">
    <w:abstractNumId w:val="22"/>
  </w:num>
  <w:num w:numId="32" w16cid:durableId="1216431562">
    <w:abstractNumId w:val="25"/>
  </w:num>
  <w:num w:numId="33" w16cid:durableId="7825800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12963">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750"/>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487E"/>
    <w:rsid w:val="00055178"/>
    <w:rsid w:val="00056DB4"/>
    <w:rsid w:val="00057761"/>
    <w:rsid w:val="00057E00"/>
    <w:rsid w:val="00062C54"/>
    <w:rsid w:val="000639AB"/>
    <w:rsid w:val="000647CB"/>
    <w:rsid w:val="00064A47"/>
    <w:rsid w:val="00064F26"/>
    <w:rsid w:val="00064FC2"/>
    <w:rsid w:val="00065D01"/>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6E2"/>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774E1"/>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3B4D"/>
    <w:rsid w:val="003B5FA6"/>
    <w:rsid w:val="003B6281"/>
    <w:rsid w:val="003B6B70"/>
    <w:rsid w:val="003B761C"/>
    <w:rsid w:val="003B7CE5"/>
    <w:rsid w:val="003C1023"/>
    <w:rsid w:val="003C27F0"/>
    <w:rsid w:val="003C2B99"/>
    <w:rsid w:val="003C2FD0"/>
    <w:rsid w:val="003C39BE"/>
    <w:rsid w:val="003C3BBD"/>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422"/>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22CE"/>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61DB"/>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0E78"/>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5C9"/>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9AC"/>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501A"/>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E78CF"/>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14D9"/>
    <w:rsid w:val="00A923B8"/>
    <w:rsid w:val="00A92AC0"/>
    <w:rsid w:val="00A93AC0"/>
    <w:rsid w:val="00A94CBC"/>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66301"/>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5A"/>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0135"/>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457"/>
    <w:rsid w:val="00F61833"/>
    <w:rsid w:val="00F62CAB"/>
    <w:rsid w:val="00F62D7D"/>
    <w:rsid w:val="00F636AB"/>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FADA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28"/>
      </w:numPr>
      <w:spacing w:before="60" w:after="60"/>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28"/>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8249AC"/>
    <w:pPr>
      <w:numPr>
        <w:ilvl w:val="2"/>
        <w:numId w:val="28"/>
      </w:numPr>
      <w:spacing w:before="40" w:after="40"/>
      <w:ind w:left="1560" w:hanging="709"/>
    </w:pPr>
    <w:rPr>
      <w:rFonts w:asciiTheme="minorHAnsi" w:hAnsiTheme="minorHAnsi" w:cstheme="minorHAnsi"/>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8249AC"/>
    <w:rPr>
      <w:rFonts w:eastAsia="Times New Roman" w:cstheme="minorHAnsi"/>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2203DA1262434D9D51322F13AD24FF"/>
        <w:category>
          <w:name w:val="Ogólne"/>
          <w:gallery w:val="placeholder"/>
        </w:category>
        <w:types>
          <w:type w:val="bbPlcHdr"/>
        </w:types>
        <w:behaviors>
          <w:behavior w:val="content"/>
        </w:behaviors>
        <w:guid w:val="{00872B5A-3308-410D-93BB-494DB97BE9A3}"/>
      </w:docPartPr>
      <w:docPartBody>
        <w:p w:rsidR="000844B7" w:rsidRDefault="000844B7" w:rsidP="000844B7">
          <w:pPr>
            <w:pStyle w:val="782203DA1262434D9D51322F13AD24FF"/>
          </w:pPr>
          <w:r w:rsidRPr="00C76C8B">
            <w:rPr>
              <w:rStyle w:val="Tekstzastpczy"/>
            </w:rPr>
            <w:t>Wybierz element.</w:t>
          </w:r>
        </w:p>
      </w:docPartBody>
    </w:docPart>
    <w:docPart>
      <w:docPartPr>
        <w:name w:val="446F7A1EEF1442F89FC3B6B235521A8D"/>
        <w:category>
          <w:name w:val="Ogólne"/>
          <w:gallery w:val="placeholder"/>
        </w:category>
        <w:types>
          <w:type w:val="bbPlcHdr"/>
        </w:types>
        <w:behaviors>
          <w:behavior w:val="content"/>
        </w:behaviors>
        <w:guid w:val="{2DD0998D-2A5C-415C-A29C-E2CE71B215BF}"/>
      </w:docPartPr>
      <w:docPartBody>
        <w:p w:rsidR="00F90B92" w:rsidRDefault="00F90B92" w:rsidP="00F90B92">
          <w:pPr>
            <w:pStyle w:val="446F7A1EEF1442F89FC3B6B235521A8D"/>
          </w:pPr>
          <w:r w:rsidRPr="00C76C8B">
            <w:rPr>
              <w:rStyle w:val="Tekstzastpczy"/>
            </w:rPr>
            <w:t>Wybierz element.</w:t>
          </w:r>
        </w:p>
      </w:docPartBody>
    </w:docPart>
    <w:docPart>
      <w:docPartPr>
        <w:name w:val="AC0E3F3DBD1A49FD9964851D696EF709"/>
        <w:category>
          <w:name w:val="Ogólne"/>
          <w:gallery w:val="placeholder"/>
        </w:category>
        <w:types>
          <w:type w:val="bbPlcHdr"/>
        </w:types>
        <w:behaviors>
          <w:behavior w:val="content"/>
        </w:behaviors>
        <w:guid w:val="{35D28558-AFE2-4618-9FB7-FC57157FC660}"/>
      </w:docPartPr>
      <w:docPartBody>
        <w:p w:rsidR="00F90B92" w:rsidRDefault="00F90B92" w:rsidP="00F90B92">
          <w:pPr>
            <w:pStyle w:val="AC0E3F3DBD1A49FD9964851D696EF709"/>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38E71AA6D01C42A5A6BBED978027563D"/>
        <w:category>
          <w:name w:val="Ogólne"/>
          <w:gallery w:val="placeholder"/>
        </w:category>
        <w:types>
          <w:type w:val="bbPlcHdr"/>
        </w:types>
        <w:behaviors>
          <w:behavior w:val="content"/>
        </w:behaviors>
        <w:guid w:val="{D5041A6D-D167-4B1C-B4C4-86698DA6A786}"/>
      </w:docPartPr>
      <w:docPartBody>
        <w:p w:rsidR="00ED3A89" w:rsidRDefault="00617BF9" w:rsidP="00617BF9">
          <w:pPr>
            <w:pStyle w:val="38E71AA6D01C42A5A6BBED978027563D"/>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1774E1"/>
    <w:rsid w:val="0022471B"/>
    <w:rsid w:val="0025381F"/>
    <w:rsid w:val="002A3668"/>
    <w:rsid w:val="002B1237"/>
    <w:rsid w:val="002B7E8F"/>
    <w:rsid w:val="002F3F8C"/>
    <w:rsid w:val="00301802"/>
    <w:rsid w:val="0032073F"/>
    <w:rsid w:val="0033439F"/>
    <w:rsid w:val="00370732"/>
    <w:rsid w:val="003B10DE"/>
    <w:rsid w:val="003B3B4D"/>
    <w:rsid w:val="004062CD"/>
    <w:rsid w:val="004163C6"/>
    <w:rsid w:val="0043456D"/>
    <w:rsid w:val="00443A82"/>
    <w:rsid w:val="004761E7"/>
    <w:rsid w:val="004A4363"/>
    <w:rsid w:val="004B1EFE"/>
    <w:rsid w:val="005D32FA"/>
    <w:rsid w:val="005E25F0"/>
    <w:rsid w:val="00617BF9"/>
    <w:rsid w:val="006334AD"/>
    <w:rsid w:val="006A3274"/>
    <w:rsid w:val="006E16CA"/>
    <w:rsid w:val="00737B9A"/>
    <w:rsid w:val="007B129E"/>
    <w:rsid w:val="007B6A9B"/>
    <w:rsid w:val="007F1AFB"/>
    <w:rsid w:val="0080732F"/>
    <w:rsid w:val="00851EDA"/>
    <w:rsid w:val="008A7D0B"/>
    <w:rsid w:val="009108AD"/>
    <w:rsid w:val="00961EC7"/>
    <w:rsid w:val="0096484D"/>
    <w:rsid w:val="00972003"/>
    <w:rsid w:val="00A13894"/>
    <w:rsid w:val="00A351A4"/>
    <w:rsid w:val="00A62090"/>
    <w:rsid w:val="00A76D90"/>
    <w:rsid w:val="00B31EAC"/>
    <w:rsid w:val="00B33960"/>
    <w:rsid w:val="00B45795"/>
    <w:rsid w:val="00B65158"/>
    <w:rsid w:val="00BA629D"/>
    <w:rsid w:val="00BA71B6"/>
    <w:rsid w:val="00C6555F"/>
    <w:rsid w:val="00D27FD7"/>
    <w:rsid w:val="00D57C44"/>
    <w:rsid w:val="00DF47E2"/>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782203DA1262434D9D51322F13AD24FF">
    <w:name w:val="782203DA1262434D9D51322F13AD24FF"/>
    <w:rsid w:val="000844B7"/>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Warunki udziału w postępowaniu.docx</dmsv2BaseFileName>
    <dmsv2BaseDisplayName xmlns="http://schemas.microsoft.com/sharepoint/v3">Załącznik nr 2 - Warunki udziału w postępowaniu</dmsv2BaseDisplayName>
    <dmsv2SWPP2ObjectNumber xmlns="http://schemas.microsoft.com/sharepoint/v3">POST/DYS/OR/GZ/04683/2025                         </dmsv2SWPP2ObjectNumber>
    <dmsv2SWPP2SumMD5 xmlns="http://schemas.microsoft.com/sharepoint/v3">d0f6fb57ff1914e6117936a06ab6102a</dmsv2SWPP2SumMD5>
    <dmsv2BaseMoved xmlns="http://schemas.microsoft.com/sharepoint/v3">false</dmsv2BaseMoved>
    <dmsv2BaseIsSensitive xmlns="http://schemas.microsoft.com/sharepoint/v3">true</dmsv2BaseIsSensitive>
    <dmsv2SWPP2IDSWPP2 xmlns="http://schemas.microsoft.com/sharepoint/v3">702631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24126259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JEUP5JKVCYQC-1092029480-759</_dlc_DocId>
    <_dlc_DocIdUrl xmlns="a19cb1c7-c5c7-46d4-85ae-d83685407bba">
      <Url>https://swpp2.dms.gkpge.pl/sites/41/_layouts/15/DocIdRedir.aspx?ID=JEUP5JKVCYQC-1092029480-759</Url>
      <Description>JEUP5JKVCYQC-1092029480-759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A832E0-53A0-4149-AC32-2538F479302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23C1BB2-73E7-4841-8DF1-02B02E96C6AC}"/>
</file>

<file path=customXml/itemProps5.xml><?xml version="1.0" encoding="utf-8"?>
<ds:datastoreItem xmlns:ds="http://schemas.openxmlformats.org/officeDocument/2006/customXml" ds:itemID="{89AF74DE-664A-400E-9691-54C95E5924A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1968</Words>
  <Characters>11813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Rydzik Józef [PGE Dystr. O.Rzeszów]</cp:lastModifiedBy>
  <cp:revision>10</cp:revision>
  <cp:lastPrinted>2025-02-05T08:54:00Z</cp:lastPrinted>
  <dcterms:created xsi:type="dcterms:W3CDTF">2025-12-19T12:43:00Z</dcterms:created>
  <dcterms:modified xsi:type="dcterms:W3CDTF">2026-01-14T09:00:00Z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2a7691b8-c2fa-4549-8882-fd7a81e4bca9</vt:lpwstr>
  </property>
</Properties>
</file>